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14" w:rsidRPr="00E71A48" w:rsidRDefault="00845803" w:rsidP="00E71A48">
      <w:pPr>
        <w:spacing w:line="264" w:lineRule="auto"/>
        <w:ind w:left="4730" w:firstLine="0"/>
        <w:rPr>
          <w:sz w:val="24"/>
          <w:szCs w:val="24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 w:rsidRPr="00E71A48">
        <w:rPr>
          <w:sz w:val="24"/>
          <w:szCs w:val="24"/>
        </w:rPr>
        <w:t xml:space="preserve"> </w:t>
      </w:r>
    </w:p>
    <w:p w:rsidR="00C606DE" w:rsidRPr="00C606DE" w:rsidRDefault="00C606DE" w:rsidP="001E200B">
      <w:pPr>
        <w:spacing w:line="264" w:lineRule="auto"/>
        <w:ind w:left="6804" w:firstLine="0"/>
        <w:rPr>
          <w:sz w:val="28"/>
          <w:szCs w:val="28"/>
        </w:rPr>
      </w:pPr>
      <w:r w:rsidRPr="00C606DE">
        <w:rPr>
          <w:sz w:val="28"/>
          <w:szCs w:val="28"/>
        </w:rPr>
        <w:t>Приложение 1</w:t>
      </w:r>
      <w:r w:rsidR="001E200B">
        <w:rPr>
          <w:sz w:val="28"/>
          <w:szCs w:val="28"/>
        </w:rPr>
        <w:t>1</w:t>
      </w:r>
    </w:p>
    <w:p w:rsidR="00717F60" w:rsidRPr="00E71A48" w:rsidRDefault="00C606DE" w:rsidP="001E200B">
      <w:pPr>
        <w:spacing w:line="264" w:lineRule="auto"/>
        <w:ind w:left="6804" w:firstLine="0"/>
        <w:rPr>
          <w:sz w:val="24"/>
          <w:szCs w:val="24"/>
        </w:rPr>
      </w:pPr>
      <w:r w:rsidRPr="00C606DE">
        <w:rPr>
          <w:sz w:val="28"/>
          <w:szCs w:val="28"/>
        </w:rPr>
        <w:t xml:space="preserve">к Единому Стандарту закупок </w:t>
      </w:r>
      <w:r w:rsidR="00E74632">
        <w:rPr>
          <w:sz w:val="28"/>
          <w:szCs w:val="28"/>
        </w:rPr>
        <w:t>ПАО</w:t>
      </w:r>
      <w:r w:rsidRPr="00C606DE">
        <w:rPr>
          <w:sz w:val="28"/>
          <w:szCs w:val="28"/>
        </w:rPr>
        <w:t xml:space="preserve"> «Россети» (Положение о закупке)</w:t>
      </w:r>
    </w:p>
    <w:p w:rsidR="00717F60" w:rsidRPr="00E71A4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71A4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71A4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71A4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71A4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71A48" w:rsidRDefault="00717F60" w:rsidP="00E71A48">
      <w:pPr>
        <w:pStyle w:val="1f2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71A48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71A48" w:rsidRDefault="00717F60" w:rsidP="00E71A48">
      <w:pPr>
        <w:pStyle w:val="1f2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E71A48" w:rsidRDefault="00717F60" w:rsidP="00E71A48">
      <w:pPr>
        <w:pStyle w:val="1f2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E71A48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rStyle w:val="aa"/>
          <w:sz w:val="24"/>
          <w:szCs w:val="24"/>
        </w:rPr>
      </w:pPr>
      <w:r w:rsidRPr="00E71A48">
        <w:rPr>
          <w:b/>
          <w:sz w:val="24"/>
          <w:szCs w:val="24"/>
        </w:rPr>
        <w:t xml:space="preserve">на право заключения </w:t>
      </w:r>
      <w:r w:rsidR="00123C70" w:rsidRPr="00E71A48">
        <w:rPr>
          <w:b/>
          <w:sz w:val="24"/>
          <w:szCs w:val="24"/>
        </w:rPr>
        <w:t>Договор</w:t>
      </w:r>
      <w:r w:rsidRPr="00E71A48">
        <w:rPr>
          <w:b/>
          <w:sz w:val="24"/>
          <w:szCs w:val="24"/>
        </w:rPr>
        <w:t xml:space="preserve">а на </w:t>
      </w:r>
      <w:r w:rsidR="009D7F01" w:rsidRPr="00E71A48">
        <w:rPr>
          <w:sz w:val="24"/>
          <w:szCs w:val="24"/>
        </w:rPr>
        <w:t>[</w:t>
      </w:r>
      <w:r w:rsidR="009D7F01" w:rsidRPr="00E71A48">
        <w:rPr>
          <w:b/>
          <w:bCs w:val="0"/>
          <w:i/>
          <w:snapToGrid w:val="0"/>
          <w:sz w:val="24"/>
          <w:szCs w:val="24"/>
          <w:shd w:val="clear" w:color="auto" w:fill="FFFF99"/>
          <w:lang w:eastAsia="ru-RU"/>
        </w:rPr>
        <w:t>(а) выполнение работ/оказание услуг; (б) выполнение подрядных работ; (в) поставку товара)</w:t>
      </w:r>
      <w:r w:rsidR="009D7F01" w:rsidRPr="00E71A48">
        <w:rPr>
          <w:iCs/>
          <w:sz w:val="24"/>
          <w:szCs w:val="24"/>
        </w:rPr>
        <w:t>]</w:t>
      </w:r>
      <w:r w:rsidR="003A3E35" w:rsidRPr="00E71A48">
        <w:rPr>
          <w:iCs/>
          <w:sz w:val="24"/>
          <w:szCs w:val="24"/>
        </w:rPr>
        <w:t xml:space="preserve"> </w:t>
      </w:r>
      <w:r w:rsidR="009D7F01" w:rsidRPr="00E71A48">
        <w:rPr>
          <w:iCs/>
          <w:sz w:val="24"/>
          <w:szCs w:val="24"/>
        </w:rPr>
        <w:t>[</w:t>
      </w:r>
      <w:r w:rsidR="009D7F01" w:rsidRPr="00E71A48">
        <w:rPr>
          <w:b/>
          <w:bCs w:val="0"/>
          <w:i/>
          <w:snapToGrid w:val="0"/>
          <w:sz w:val="24"/>
          <w:szCs w:val="24"/>
          <w:shd w:val="clear" w:color="auto" w:fill="FFFF99"/>
          <w:lang w:eastAsia="ru-RU"/>
        </w:rPr>
        <w:t>указывается название договора исходя из предмета договора</w:t>
      </w:r>
      <w:r w:rsidR="009D7F01" w:rsidRPr="00E71A48">
        <w:rPr>
          <w:iCs/>
          <w:sz w:val="24"/>
          <w:szCs w:val="24"/>
        </w:rPr>
        <w:t xml:space="preserve">] </w:t>
      </w:r>
      <w:r w:rsidRPr="00E71A48">
        <w:rPr>
          <w:iCs/>
          <w:sz w:val="24"/>
          <w:szCs w:val="24"/>
        </w:rPr>
        <w:t>________________________________________________________ [</w:t>
      </w:r>
      <w:r w:rsidRPr="00E71A48">
        <w:rPr>
          <w:rStyle w:val="aa"/>
          <w:sz w:val="24"/>
          <w:szCs w:val="24"/>
        </w:rPr>
        <w:t>указывается наименование запроса предложений</w:t>
      </w:r>
      <w:r w:rsidRPr="00E71A48">
        <w:rPr>
          <w:iCs/>
          <w:sz w:val="24"/>
          <w:szCs w:val="24"/>
        </w:rPr>
        <w:t>]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71A48">
        <w:rPr>
          <w:b/>
          <w:sz w:val="24"/>
          <w:szCs w:val="24"/>
        </w:rPr>
        <w:t>для нужд _________________________________________________________</w:t>
      </w:r>
    </w:p>
    <w:p w:rsidR="00717F60" w:rsidRPr="00E71A48" w:rsidRDefault="00717F60" w:rsidP="00E71A48">
      <w:pPr>
        <w:spacing w:line="264" w:lineRule="auto"/>
        <w:ind w:left="-540" w:right="-302" w:firstLine="0"/>
        <w:jc w:val="center"/>
        <w:rPr>
          <w:rStyle w:val="aa"/>
          <w:sz w:val="24"/>
          <w:szCs w:val="24"/>
        </w:rPr>
      </w:pPr>
      <w:r w:rsidRPr="00E71A48">
        <w:rPr>
          <w:rStyle w:val="aa"/>
          <w:b w:val="0"/>
          <w:i w:val="0"/>
          <w:sz w:val="24"/>
          <w:szCs w:val="24"/>
        </w:rPr>
        <w:t>[</w:t>
      </w:r>
      <w:r w:rsidRPr="00E71A48">
        <w:rPr>
          <w:rStyle w:val="aa"/>
          <w:sz w:val="24"/>
          <w:szCs w:val="24"/>
        </w:rPr>
        <w:t>указывается наименование заказчика</w:t>
      </w:r>
      <w:r w:rsidRPr="00E71A48">
        <w:rPr>
          <w:iCs/>
          <w:sz w:val="24"/>
          <w:szCs w:val="24"/>
        </w:rPr>
        <w:t>]</w:t>
      </w:r>
    </w:p>
    <w:p w:rsidR="00717F60" w:rsidRPr="003B2BFB" w:rsidRDefault="00717F60" w:rsidP="00E71A48">
      <w:pPr>
        <w:spacing w:line="264" w:lineRule="auto"/>
        <w:ind w:left="-540" w:right="-302" w:firstLine="0"/>
        <w:jc w:val="center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17F60" w:rsidRPr="00E71A48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B2BFB">
        <w:rPr>
          <w:rFonts w:ascii="Times New Roman" w:eastAsia="Times New Roman" w:hAnsi="Times New Roman" w:cs="Times New Roman"/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1 «ОБЩАЯ и КОММЕРЧЕСКАЯ ЧАСТИ»</w:t>
      </w:r>
      <w:r w:rsidRPr="00E71A48">
        <w:rPr>
          <w:rFonts w:ascii="Times New Roman" w:hAnsi="Times New Roman" w:cs="Times New Roman"/>
        </w:rPr>
        <w:t xml:space="preserve"> </w:t>
      </w:r>
    </w:p>
    <w:p w:rsidR="00717F60" w:rsidRPr="00E71A48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Style w:val="aa"/>
          <w:rFonts w:ascii="Times New Roman" w:hAnsi="Times New Roman" w:cs="Times New Roman"/>
        </w:rPr>
      </w:pPr>
      <w:proofErr w:type="gramStart"/>
      <w:r w:rsidRPr="00E71A48">
        <w:rPr>
          <w:rFonts w:ascii="Times New Roman" w:eastAsia="Times New Roman" w:hAnsi="Times New Roman" w:cs="Times New Roman"/>
          <w:bCs/>
          <w:iCs/>
        </w:rPr>
        <w:t>[</w:t>
      </w:r>
      <w:r w:rsidRPr="00E71A48">
        <w:rPr>
          <w:rStyle w:val="aa"/>
          <w:rFonts w:ascii="Times New Roman" w:hAnsi="Times New Roman" w:cs="Times New Roman"/>
        </w:rPr>
        <w:t xml:space="preserve">если закупочная документация состоит из одного тома, указывается </w:t>
      </w:r>
      <w:proofErr w:type="gramEnd"/>
    </w:p>
    <w:p w:rsidR="00717F60" w:rsidRPr="00E71A48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Style w:val="aa"/>
          <w:rFonts w:ascii="Times New Roman" w:hAnsi="Times New Roman" w:cs="Times New Roman"/>
        </w:rPr>
      </w:pPr>
      <w:proofErr w:type="gramStart"/>
      <w:r w:rsidRPr="00E71A48">
        <w:rPr>
          <w:rStyle w:val="aa"/>
          <w:rFonts w:ascii="Times New Roman" w:hAnsi="Times New Roman" w:cs="Times New Roman"/>
          <w:caps/>
        </w:rPr>
        <w:t>Общая, коммерческая и техническая части</w:t>
      </w:r>
      <w:r w:rsidRPr="00E71A48">
        <w:rPr>
          <w:rFonts w:ascii="Times New Roman" w:eastAsia="Times New Roman" w:hAnsi="Times New Roman" w:cs="Times New Roman"/>
          <w:bCs/>
          <w:iCs/>
        </w:rPr>
        <w:t>]</w:t>
      </w:r>
      <w:proofErr w:type="gramEnd"/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E71A48">
        <w:rPr>
          <w:b/>
          <w:sz w:val="24"/>
          <w:szCs w:val="24"/>
        </w:rPr>
        <w:t xml:space="preserve">г. </w:t>
      </w:r>
      <w:r w:rsidRPr="00E71A48">
        <w:rPr>
          <w:b/>
          <w:bCs w:val="0"/>
          <w:sz w:val="24"/>
          <w:szCs w:val="24"/>
        </w:rPr>
        <w:t>__________</w:t>
      </w:r>
      <w:r w:rsidRPr="00E71A48">
        <w:rPr>
          <w:sz w:val="24"/>
          <w:szCs w:val="24"/>
        </w:rPr>
        <w:t>[</w:t>
      </w:r>
      <w:r w:rsidRPr="00E71A48">
        <w:rPr>
          <w:rStyle w:val="aa"/>
          <w:sz w:val="24"/>
          <w:szCs w:val="24"/>
        </w:rPr>
        <w:t>указывается место утверждения</w:t>
      </w:r>
      <w:r w:rsidRPr="00E71A48">
        <w:rPr>
          <w:sz w:val="24"/>
          <w:szCs w:val="24"/>
        </w:rPr>
        <w:t>]</w:t>
      </w:r>
      <w:r w:rsidRPr="00E71A48">
        <w:rPr>
          <w:sz w:val="24"/>
          <w:szCs w:val="24"/>
        </w:rPr>
        <w:br/>
      </w:r>
      <w:r w:rsidRPr="00E71A48">
        <w:rPr>
          <w:b/>
          <w:sz w:val="24"/>
          <w:szCs w:val="24"/>
        </w:rPr>
        <w:t>20__ го</w:t>
      </w:r>
      <w:proofErr w:type="gramStart"/>
      <w:r w:rsidRPr="00E71A48">
        <w:rPr>
          <w:b/>
          <w:sz w:val="24"/>
          <w:szCs w:val="24"/>
        </w:rPr>
        <w:t>д</w:t>
      </w:r>
      <w:r w:rsidRPr="00E71A48">
        <w:rPr>
          <w:sz w:val="24"/>
          <w:szCs w:val="24"/>
        </w:rPr>
        <w:t>[</w:t>
      </w:r>
      <w:proofErr w:type="gramEnd"/>
      <w:r w:rsidRPr="00E71A48">
        <w:rPr>
          <w:rStyle w:val="aa"/>
          <w:sz w:val="24"/>
          <w:szCs w:val="24"/>
        </w:rPr>
        <w:t>указывается текущий календарный год</w:t>
      </w:r>
      <w:r w:rsidRPr="00E71A48">
        <w:rPr>
          <w:sz w:val="24"/>
          <w:szCs w:val="24"/>
        </w:rPr>
        <w:t>]</w:t>
      </w:r>
    </w:p>
    <w:p w:rsidR="00717F60" w:rsidRPr="00E71A48" w:rsidRDefault="00717F60" w:rsidP="00F44B29">
      <w:pPr>
        <w:pStyle w:val="1f1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44B29" w:rsidRPr="00357BE8" w:rsidRDefault="00AD3EBC" w:rsidP="00F44B29">
      <w:pPr>
        <w:pStyle w:val="1f1"/>
        <w:tabs>
          <w:tab w:val="left" w:pos="9639"/>
        </w:tabs>
        <w:ind w:right="2049"/>
        <w:rPr>
          <w:rFonts w:ascii="Calibri" w:hAnsi="Calibr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44B29">
        <w:rPr>
          <w:noProof/>
        </w:rPr>
        <w:t>1</w:t>
      </w:r>
      <w:r w:rsidR="00F44B29" w:rsidRPr="00357BE8">
        <w:rPr>
          <w:rFonts w:ascii="Calibri" w:hAnsi="Calibri"/>
          <w:b w:val="0"/>
          <w:caps w:val="0"/>
          <w:noProof/>
          <w:szCs w:val="22"/>
          <w:lang w:eastAsia="ru-RU"/>
        </w:rPr>
        <w:tab/>
      </w:r>
      <w:r w:rsidR="00F44B29">
        <w:rPr>
          <w:noProof/>
        </w:rPr>
        <w:t>Общие положения</w:t>
      </w:r>
      <w:r w:rsidR="00F44B29">
        <w:rPr>
          <w:noProof/>
        </w:rPr>
        <w:tab/>
      </w:r>
      <w:r w:rsidR="00F44B29">
        <w:rPr>
          <w:noProof/>
        </w:rPr>
        <w:fldChar w:fldCharType="begin"/>
      </w:r>
      <w:r w:rsidR="00F44B29">
        <w:rPr>
          <w:noProof/>
        </w:rPr>
        <w:instrText xml:space="preserve"> PAGEREF _Toc343613520 \h </w:instrText>
      </w:r>
      <w:r w:rsidR="00F44B29">
        <w:rPr>
          <w:noProof/>
        </w:rPr>
      </w:r>
      <w:r w:rsidR="00F44B29">
        <w:rPr>
          <w:noProof/>
        </w:rPr>
        <w:fldChar w:fldCharType="separate"/>
      </w:r>
      <w:r w:rsidR="001E200B">
        <w:rPr>
          <w:noProof/>
        </w:rPr>
        <w:t>4</w:t>
      </w:r>
      <w:r w:rsidR="00F44B29"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_Toc343613521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4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_Toc343613522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5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_Toc343613523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6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_Toc343613524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7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_Toc343613525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7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1f1"/>
        <w:tabs>
          <w:tab w:val="left" w:pos="9639"/>
        </w:tabs>
        <w:ind w:right="2049"/>
        <w:rPr>
          <w:rFonts w:ascii="Calibri" w:hAnsi="Calibr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 w:rsidRPr="00357BE8">
        <w:rPr>
          <w:rFonts w:ascii="Calibri" w:hAnsi="Calibr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_Toc343613526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10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1f1"/>
        <w:tabs>
          <w:tab w:val="left" w:pos="9639"/>
        </w:tabs>
        <w:ind w:right="2049"/>
        <w:rPr>
          <w:rFonts w:ascii="Calibri" w:hAnsi="Calibr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 w:rsidRPr="00357BE8">
        <w:rPr>
          <w:rFonts w:ascii="Calibri" w:hAnsi="Calibr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_Toc343613527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11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_Toc343613528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11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_Toc343613529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11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_Toc343613530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12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3.3.1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Заявке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_Toc343613531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12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3.3.2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Порядок подготовки Заявки через 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_Toc343613532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15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3.3.3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Порядок подготовки Заявки в письменной форме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_Toc343613533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15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3.3.4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Требования к сроку действия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_Toc343613534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16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3.3.5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Требования к языку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_Toc343613535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17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3.3.6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Требования к валюте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_Toc343613536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17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3.3.7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Начальная (максимальная) цена Договора (цена лота)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_Toc343613537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17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3.3.8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Требования к Участнику. Подтверждение соответствия предъявляемым требованиям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_Toc343613538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18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3.3.9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Привлечение субподрядчиков/соисполнителей/сопоставщиков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_Toc343613539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20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3.3.10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Участие в запросе предложений коллективных Участников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_Toc343613540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22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3.3.11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Разъяснение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_Toc343613541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24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3.3.12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Внесение изменений в Документацию по запросу предложений.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_Toc343613542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24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3.3.13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Продление срока окончания приема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_Toc343613543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25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  <w:lang w:eastAsia="ru-RU"/>
        </w:rPr>
        <w:t>3.3.14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 w:rsidRPr="00A605BE">
        <w:rPr>
          <w:bCs w:val="0"/>
          <w:noProof/>
          <w:lang w:eastAsia="ru-RU"/>
        </w:rPr>
        <w:t xml:space="preserve">Обеспечение </w:t>
      </w:r>
      <w:r>
        <w:rPr>
          <w:noProof/>
        </w:rPr>
        <w:t>исполнения</w:t>
      </w:r>
      <w:r w:rsidRPr="00A605BE">
        <w:rPr>
          <w:bCs w:val="0"/>
          <w:noProof/>
          <w:lang w:eastAsia="ru-RU"/>
        </w:rPr>
        <w:t xml:space="preserve"> Участника запроса предложений.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_Toc343613544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25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_Toc343613545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28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3.4.1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через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_Toc343613546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28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3.4.2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в письменной форме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_Toc343613547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29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_Toc343613548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29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_Toc343613549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30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3.6.1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Общие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_Toc343613550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30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3.6.2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Отборочная стадия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_Toc343613551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31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3.6.3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_Toc343613552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32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32"/>
        <w:tabs>
          <w:tab w:val="left" w:pos="9639"/>
        </w:tabs>
        <w:ind w:right="2049"/>
        <w:rPr>
          <w:rFonts w:ascii="Calibri" w:hAnsi="Calibr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3.6.4</w:t>
      </w:r>
      <w:r w:rsidRPr="00357BE8">
        <w:rPr>
          <w:rFonts w:ascii="Calibri" w:hAnsi="Calibr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Оценочная стадия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_Toc343613553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32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_Toc343613554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32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_Toc343613555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34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_Toc343613556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34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3.10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_Toc343613557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35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27"/>
        <w:tabs>
          <w:tab w:val="left" w:pos="9639"/>
        </w:tabs>
        <w:ind w:right="2049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 w:rsidRPr="00357BE8">
        <w:rPr>
          <w:rFonts w:ascii="Calibri" w:hAnsi="Calibr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Подрядчика/Исполнителя/Поставщика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_Toc343613558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36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1f1"/>
        <w:tabs>
          <w:tab w:val="left" w:pos="9639"/>
        </w:tabs>
        <w:ind w:right="2049"/>
        <w:rPr>
          <w:rFonts w:ascii="Calibri" w:hAnsi="Calibri"/>
          <w:b w:val="0"/>
          <w:caps w:val="0"/>
          <w:noProof/>
          <w:szCs w:val="22"/>
          <w:lang w:eastAsia="ru-RU"/>
        </w:rPr>
      </w:pPr>
      <w:r>
        <w:rPr>
          <w:noProof/>
        </w:rPr>
        <w:t>4</w:t>
      </w:r>
      <w:r w:rsidRPr="00357BE8">
        <w:rPr>
          <w:rFonts w:ascii="Calibri" w:hAnsi="Calibr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 w:rsidRPr="00A605BE">
        <w:rPr>
          <w:b w:val="0"/>
          <w:noProof/>
          <w:snapToGrid w:val="0"/>
          <w:lang w:eastAsia="ru-RU"/>
        </w:rPr>
        <w:t>[</w:t>
      </w:r>
      <w:r w:rsidRPr="00A605BE">
        <w:rPr>
          <w:b w:val="0"/>
          <w:i/>
          <w:noProof/>
          <w:snapToGrid w:val="0"/>
          <w:shd w:val="clear" w:color="auto" w:fill="FFFF99"/>
          <w:lang w:eastAsia="ru-RU"/>
        </w:rPr>
        <w:t xml:space="preserve">указывается в соответствии с </w:t>
      </w:r>
      <w:r w:rsidR="004E3ED2">
        <w:rPr>
          <w:b w:val="0"/>
          <w:i/>
          <w:noProof/>
          <w:snapToGrid w:val="0"/>
          <w:shd w:val="clear" w:color="auto" w:fill="FFFF99"/>
          <w:lang w:eastAsia="ru-RU"/>
        </w:rPr>
        <w:t>Приложением № 4 к Стандарту</w:t>
      </w:r>
      <w:r w:rsidRPr="00A605BE">
        <w:rPr>
          <w:b w:val="0"/>
          <w:noProof/>
          <w:snapToGrid w:val="0"/>
          <w:lang w:eastAsia="ru-RU"/>
        </w:rPr>
        <w:t>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_Toc343613559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39</w:t>
      </w:r>
      <w:r>
        <w:rPr>
          <w:noProof/>
        </w:rPr>
        <w:fldChar w:fldCharType="end"/>
      </w:r>
    </w:p>
    <w:p w:rsidR="00F44B29" w:rsidRPr="00357BE8" w:rsidRDefault="00F44B29" w:rsidP="00F44B29">
      <w:pPr>
        <w:pStyle w:val="1f1"/>
        <w:tabs>
          <w:tab w:val="left" w:pos="9639"/>
        </w:tabs>
        <w:ind w:right="2049"/>
        <w:rPr>
          <w:rFonts w:ascii="Calibri" w:hAnsi="Calibri"/>
          <w:b w:val="0"/>
          <w:caps w:val="0"/>
          <w:noProof/>
          <w:szCs w:val="22"/>
          <w:lang w:eastAsia="ru-RU"/>
        </w:rPr>
      </w:pPr>
      <w:r>
        <w:rPr>
          <w:noProof/>
        </w:rPr>
        <w:t>5</w:t>
      </w:r>
      <w:r w:rsidRPr="00357BE8">
        <w:rPr>
          <w:rFonts w:ascii="Calibri" w:hAnsi="Calibr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Методика оценки финансовой устойчивости Участников запроса предложений </w:t>
      </w:r>
      <w:r w:rsidRPr="00A605BE">
        <w:rPr>
          <w:b w:val="0"/>
          <w:noProof/>
          <w:snapToGrid w:val="0"/>
          <w:lang w:eastAsia="ru-RU"/>
        </w:rPr>
        <w:t>[</w:t>
      </w:r>
      <w:r w:rsidRPr="00A605BE">
        <w:rPr>
          <w:b w:val="0"/>
          <w:i/>
          <w:noProof/>
          <w:snapToGrid w:val="0"/>
          <w:shd w:val="clear" w:color="auto" w:fill="FFFF99"/>
          <w:lang w:eastAsia="ru-RU"/>
        </w:rPr>
        <w:t xml:space="preserve">указывается в соответствии с </w:t>
      </w:r>
      <w:r w:rsidR="004E3ED2">
        <w:rPr>
          <w:b w:val="0"/>
          <w:i/>
          <w:noProof/>
          <w:snapToGrid w:val="0"/>
          <w:shd w:val="clear" w:color="auto" w:fill="FFFF99"/>
          <w:lang w:eastAsia="ru-RU"/>
        </w:rPr>
        <w:t>Приложением № 4 к Стандарту</w:t>
      </w:r>
      <w:r w:rsidRPr="00A605BE">
        <w:rPr>
          <w:b w:val="0"/>
          <w:noProof/>
          <w:snapToGrid w:val="0"/>
          <w:lang w:eastAsia="ru-RU"/>
        </w:rPr>
        <w:t>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_Toc343613560 \h </w:instrText>
      </w:r>
      <w:r>
        <w:rPr>
          <w:noProof/>
        </w:rPr>
      </w:r>
      <w:r>
        <w:rPr>
          <w:noProof/>
        </w:rPr>
        <w:fldChar w:fldCharType="separate"/>
      </w:r>
      <w:r w:rsidR="001E200B">
        <w:rPr>
          <w:noProof/>
        </w:rPr>
        <w:t>40</w:t>
      </w:r>
      <w:r>
        <w:rPr>
          <w:noProof/>
        </w:rPr>
        <w:fldChar w:fldCharType="end"/>
      </w:r>
    </w:p>
    <w:p w:rsidR="00717F60" w:rsidRPr="00E71A48" w:rsidRDefault="00AD3EBC" w:rsidP="00F44B29">
      <w:pPr>
        <w:pStyle w:val="1f1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34361352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343613521"/>
      <w:bookmarkEnd w:id="8"/>
      <w:r w:rsidRPr="00E71A48">
        <w:t>Общие сведения о процедуре запроса предложений</w:t>
      </w:r>
      <w:bookmarkEnd w:id="9"/>
    </w:p>
    <w:p w:rsidR="005B75A6" w:rsidRPr="00E71A48" w:rsidRDefault="00717F60" w:rsidP="00E6083F">
      <w:pPr>
        <w:widowControl w:val="0"/>
        <w:numPr>
          <w:ilvl w:val="2"/>
          <w:numId w:val="21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E71A48">
        <w:rPr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>[</w:t>
      </w:r>
      <w:r w:rsidRPr="00E71A48">
        <w:rPr>
          <w:rStyle w:val="aa"/>
          <w:sz w:val="24"/>
          <w:szCs w:val="24"/>
        </w:rPr>
        <w:t>указывается в случае, когда Организатором запроса предложений является сам Заказчик, если привлекается специализированная организация – Организатор запроса предложений</w:t>
      </w:r>
      <w:r w:rsidRPr="00E71A48">
        <w:rPr>
          <w:iCs/>
          <w:sz w:val="24"/>
          <w:szCs w:val="24"/>
        </w:rPr>
        <w:t>]–</w:t>
      </w:r>
      <w:r w:rsidRPr="00E71A48">
        <w:rPr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>_________________________________ [</w:t>
      </w:r>
      <w:r w:rsidRPr="00E71A48">
        <w:rPr>
          <w:rStyle w:val="aa"/>
          <w:sz w:val="24"/>
          <w:szCs w:val="24"/>
        </w:rPr>
        <w:t>указывается полное наименование Организатора запроса предложений, его почтовый адрес и ответственные лица</w:t>
      </w:r>
      <w:r w:rsidRPr="00E71A48">
        <w:rPr>
          <w:b/>
          <w:i/>
          <w:iCs/>
          <w:sz w:val="24"/>
          <w:szCs w:val="24"/>
        </w:rPr>
        <w:t>]</w:t>
      </w:r>
      <w:r w:rsidRPr="00E71A48">
        <w:rPr>
          <w:iCs/>
          <w:sz w:val="24"/>
          <w:szCs w:val="24"/>
        </w:rPr>
        <w:t xml:space="preserve"> (почтовый</w:t>
      </w:r>
      <w:r w:rsidRPr="00E71A48">
        <w:rPr>
          <w:sz w:val="24"/>
          <w:szCs w:val="24"/>
        </w:rPr>
        <w:t xml:space="preserve"> адрес:__________________________________________,</w:t>
      </w:r>
      <w:proofErr w:type="gramEnd"/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 xml:space="preserve">Секретарь </w:t>
      </w:r>
      <w:r w:rsidRPr="00E71A48">
        <w:rPr>
          <w:iCs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– ________________________________________________, ответственное лицо – ________________________________ тел. _______________________), </w:t>
      </w:r>
      <w:r w:rsidR="004B5EB3" w:rsidRPr="00E71A48">
        <w:rPr>
          <w:iCs/>
          <w:sz w:val="24"/>
          <w:szCs w:val="24"/>
        </w:rPr>
        <w:t>Извещени</w:t>
      </w:r>
      <w:r w:rsidRPr="00E71A48">
        <w:rPr>
          <w:iCs/>
          <w:sz w:val="24"/>
          <w:szCs w:val="24"/>
        </w:rPr>
        <w:t>ем</w:t>
      </w:r>
      <w:r w:rsidRPr="00E71A48">
        <w:rPr>
          <w:sz w:val="24"/>
          <w:szCs w:val="24"/>
        </w:rPr>
        <w:t xml:space="preserve"> о проведении открытого </w:t>
      </w:r>
      <w:r w:rsidRPr="00E71A48">
        <w:rPr>
          <w:iCs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>, опубликованным «__» ___________ 20__ г. на официальном сайте (</w:t>
      </w:r>
      <w:hyperlink r:id="rId14" w:history="1">
        <w:r w:rsidR="00345CCA" w:rsidRPr="00E71A48">
          <w:rPr>
            <w:rStyle w:val="a7"/>
            <w:sz w:val="24"/>
            <w:szCs w:val="24"/>
          </w:rPr>
          <w:t>www.zakupki.</w:t>
        </w:r>
        <w:r w:rsidR="00345CCA" w:rsidRPr="00E71A48">
          <w:rPr>
            <w:rStyle w:val="a7"/>
            <w:sz w:val="24"/>
            <w:szCs w:val="24"/>
            <w:lang w:val="en-US"/>
          </w:rPr>
          <w:t>gov</w:t>
        </w:r>
        <w:r w:rsidR="00345CCA" w:rsidRPr="00E71A48">
          <w:rPr>
            <w:rStyle w:val="a7"/>
            <w:sz w:val="24"/>
            <w:szCs w:val="24"/>
          </w:rPr>
          <w:t>.ru</w:t>
        </w:r>
      </w:hyperlink>
      <w:r w:rsidRPr="00E71A48">
        <w:rPr>
          <w:sz w:val="24"/>
          <w:szCs w:val="24"/>
        </w:rPr>
        <w:t>),</w:t>
      </w:r>
      <w:r w:rsidR="009D7F01" w:rsidRPr="00E71A48">
        <w:rPr>
          <w:iCs/>
          <w:sz w:val="24"/>
          <w:szCs w:val="24"/>
        </w:rPr>
        <w:t xml:space="preserve"> </w:t>
      </w:r>
      <w:r w:rsidR="009D7F01" w:rsidRPr="00E71A48">
        <w:rPr>
          <w:sz w:val="24"/>
          <w:szCs w:val="24"/>
        </w:rPr>
        <w:t xml:space="preserve">на сайте </w:t>
      </w:r>
      <w:r w:rsidR="00E74632">
        <w:rPr>
          <w:sz w:val="24"/>
          <w:szCs w:val="24"/>
        </w:rPr>
        <w:t>ПАО</w:t>
      </w:r>
      <w:r w:rsidR="009D7F01" w:rsidRPr="00E71A48">
        <w:rPr>
          <w:sz w:val="24"/>
          <w:szCs w:val="24"/>
        </w:rPr>
        <w:t xml:space="preserve"> «</w:t>
      </w:r>
      <w:r w:rsidR="00C74146">
        <w:rPr>
          <w:sz w:val="24"/>
          <w:szCs w:val="24"/>
        </w:rPr>
        <w:t>_______</w:t>
      </w:r>
      <w:r w:rsidR="009D7F01" w:rsidRPr="00E71A48">
        <w:rPr>
          <w:sz w:val="24"/>
          <w:szCs w:val="24"/>
        </w:rPr>
        <w:t>» (</w:t>
      </w:r>
      <w:r w:rsidR="009D7F01" w:rsidRPr="00E71A48">
        <w:rPr>
          <w:color w:val="0000FF"/>
          <w:sz w:val="24"/>
          <w:szCs w:val="24"/>
          <w:u w:val="single"/>
        </w:rPr>
        <w:t>www.</w:t>
      </w:r>
      <w:r w:rsidR="00C74146">
        <w:rPr>
          <w:color w:val="0000FF"/>
          <w:sz w:val="24"/>
          <w:szCs w:val="24"/>
          <w:u w:val="single"/>
        </w:rPr>
        <w:t>_______</w:t>
      </w:r>
      <w:r w:rsidR="009D7F01" w:rsidRPr="00E71A48">
        <w:rPr>
          <w:color w:val="0000FF"/>
          <w:sz w:val="24"/>
          <w:szCs w:val="24"/>
          <w:u w:val="single"/>
        </w:rPr>
        <w:t>.ru</w:t>
      </w:r>
      <w:r w:rsidR="009D7F01" w:rsidRPr="00E71A48">
        <w:rPr>
          <w:sz w:val="24"/>
          <w:szCs w:val="24"/>
        </w:rPr>
        <w:t xml:space="preserve">), на сайте ЭТП </w:t>
      </w:r>
      <w:r w:rsidR="009D7F01" w:rsidRPr="00E71A48">
        <w:rPr>
          <w:iCs/>
          <w:sz w:val="24"/>
          <w:szCs w:val="24"/>
        </w:rPr>
        <w:t>__________________ [</w:t>
      </w:r>
      <w:r w:rsidR="009D7F01" w:rsidRPr="00E71A48">
        <w:rPr>
          <w:b/>
          <w:i/>
          <w:sz w:val="24"/>
          <w:szCs w:val="24"/>
          <w:shd w:val="clear" w:color="auto" w:fill="FFFF99"/>
        </w:rPr>
        <w:t>указывается сайт ЭТП, на которой будет проводиться конкурс</w:t>
      </w:r>
      <w:r w:rsidR="009A7733">
        <w:rPr>
          <w:iCs/>
          <w:sz w:val="24"/>
          <w:szCs w:val="24"/>
        </w:rPr>
        <w:t xml:space="preserve">] </w:t>
      </w:r>
      <w:r w:rsidRPr="00E71A48">
        <w:rPr>
          <w:iCs/>
          <w:sz w:val="24"/>
          <w:szCs w:val="24"/>
        </w:rPr>
        <w:t>приг</w:t>
      </w:r>
      <w:r w:rsidRPr="00E71A48">
        <w:rPr>
          <w:sz w:val="24"/>
          <w:szCs w:val="24"/>
        </w:rPr>
        <w:t>ласило юридических лиц</w:t>
      </w:r>
      <w:r w:rsidR="005B75A6" w:rsidRPr="00E71A48">
        <w:rPr>
          <w:sz w:val="24"/>
          <w:szCs w:val="24"/>
        </w:rPr>
        <w:t xml:space="preserve"> и физических лиц (в т.</w:t>
      </w:r>
      <w:r w:rsidR="003129D4" w:rsidRPr="00E71A48">
        <w:rPr>
          <w:sz w:val="24"/>
          <w:szCs w:val="24"/>
        </w:rPr>
        <w:t xml:space="preserve"> </w:t>
      </w:r>
      <w:r w:rsidR="005B75A6" w:rsidRPr="00E71A48">
        <w:rPr>
          <w:sz w:val="24"/>
          <w:szCs w:val="24"/>
        </w:rPr>
        <w:t>ч. индивидуальных предпринимателей)</w:t>
      </w:r>
      <w:r w:rsidR="009D7F01"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к участию в процедуре О</w:t>
      </w:r>
      <w:r w:rsidRPr="00E71A4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71A48">
        <w:rPr>
          <w:sz w:val="24"/>
          <w:szCs w:val="24"/>
        </w:rPr>
        <w:t>на</w:t>
      </w:r>
      <w:proofErr w:type="gramEnd"/>
      <w:r w:rsidR="004B5EB3" w:rsidRPr="00E71A48">
        <w:rPr>
          <w:sz w:val="24"/>
          <w:szCs w:val="24"/>
        </w:rPr>
        <w:t xml:space="preserve"> право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на </w:t>
      </w:r>
      <w:r w:rsidR="00AE6158" w:rsidRPr="00E71A48">
        <w:rPr>
          <w:sz w:val="24"/>
          <w:szCs w:val="24"/>
        </w:rPr>
        <w:t xml:space="preserve">выполнение </w:t>
      </w:r>
      <w:r w:rsidR="001C325A" w:rsidRPr="00E71A48">
        <w:rPr>
          <w:sz w:val="24"/>
          <w:szCs w:val="24"/>
        </w:rPr>
        <w:t xml:space="preserve">поставок, </w:t>
      </w:r>
      <w:r w:rsidR="00AE6158" w:rsidRPr="00E71A48">
        <w:rPr>
          <w:sz w:val="24"/>
          <w:szCs w:val="24"/>
        </w:rPr>
        <w:t>работ</w:t>
      </w:r>
      <w:r w:rsidR="001C325A" w:rsidRPr="00E71A48">
        <w:rPr>
          <w:sz w:val="24"/>
          <w:szCs w:val="24"/>
        </w:rPr>
        <w:t>, услуг</w:t>
      </w:r>
      <w:r w:rsidR="00AE6158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______________________________________________ для нужд _____________.</w:t>
      </w:r>
      <w:bookmarkEnd w:id="11"/>
      <w:bookmarkEnd w:id="12"/>
      <w:bookmarkEnd w:id="13"/>
    </w:p>
    <w:p w:rsidR="00717F60" w:rsidRPr="00E71A48" w:rsidRDefault="00717F60" w:rsidP="00E6083F">
      <w:pPr>
        <w:widowControl w:val="0"/>
        <w:numPr>
          <w:ilvl w:val="2"/>
          <w:numId w:val="21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r w:rsidRPr="00E71A48">
        <w:rPr>
          <w:sz w:val="24"/>
          <w:szCs w:val="24"/>
        </w:rPr>
        <w:t xml:space="preserve">Настоящий </w:t>
      </w:r>
      <w:r w:rsidR="004B5EB3" w:rsidRPr="00E71A48">
        <w:rPr>
          <w:iCs/>
          <w:sz w:val="24"/>
          <w:szCs w:val="24"/>
        </w:rPr>
        <w:t>З</w:t>
      </w:r>
      <w:r w:rsidRPr="00E71A48">
        <w:rPr>
          <w:iCs/>
          <w:sz w:val="24"/>
          <w:szCs w:val="24"/>
        </w:rPr>
        <w:t xml:space="preserve">апрос предложений </w:t>
      </w:r>
      <w:r w:rsidRPr="00E71A48">
        <w:rPr>
          <w:sz w:val="24"/>
          <w:szCs w:val="24"/>
        </w:rPr>
        <w:t>проводится в соответствии с правилами и с использованием функционала ЭТП ____________ [</w:t>
      </w:r>
      <w:r w:rsidRPr="00E71A48">
        <w:rPr>
          <w:rStyle w:val="aa"/>
          <w:sz w:val="24"/>
          <w:szCs w:val="24"/>
        </w:rPr>
        <w:t>указывается названием ЭТП</w:t>
      </w:r>
      <w:r w:rsidRPr="00E71A48">
        <w:rPr>
          <w:sz w:val="24"/>
          <w:szCs w:val="24"/>
        </w:rPr>
        <w:t>] [</w:t>
      </w:r>
      <w:r w:rsidR="005B75A6" w:rsidRPr="00E71A48">
        <w:rPr>
          <w:rStyle w:val="aa"/>
          <w:sz w:val="24"/>
          <w:szCs w:val="24"/>
        </w:rPr>
        <w:t xml:space="preserve">данный </w:t>
      </w:r>
      <w:r w:rsidRPr="00E71A48">
        <w:rPr>
          <w:rStyle w:val="aa"/>
          <w:sz w:val="24"/>
          <w:szCs w:val="24"/>
        </w:rPr>
        <w:t xml:space="preserve">пункт удаляется, если запрос </w:t>
      </w:r>
      <w:r w:rsidR="005B75A6" w:rsidRPr="00E71A48">
        <w:rPr>
          <w:rStyle w:val="aa"/>
          <w:sz w:val="24"/>
          <w:szCs w:val="24"/>
        </w:rPr>
        <w:t xml:space="preserve">предложений </w:t>
      </w:r>
      <w:r w:rsidRPr="00E71A48">
        <w:rPr>
          <w:rStyle w:val="aa"/>
          <w:sz w:val="24"/>
          <w:szCs w:val="24"/>
        </w:rPr>
        <w:t>проводится без использования ЭТП</w:t>
      </w:r>
      <w:r w:rsidRPr="00E71A48">
        <w:rPr>
          <w:sz w:val="24"/>
          <w:szCs w:val="24"/>
        </w:rPr>
        <w:t>]</w:t>
      </w:r>
      <w:r w:rsidR="005B75A6" w:rsidRPr="00E71A48">
        <w:rPr>
          <w:sz w:val="24"/>
          <w:szCs w:val="24"/>
        </w:rPr>
        <w:t>.</w:t>
      </w:r>
    </w:p>
    <w:p w:rsidR="00717F60" w:rsidRPr="00E71A48" w:rsidRDefault="00717F60" w:rsidP="009A7733">
      <w:pPr>
        <w:widowControl w:val="0"/>
        <w:numPr>
          <w:ilvl w:val="2"/>
          <w:numId w:val="21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4" w:name="_Ref303669955"/>
      <w:r w:rsidRPr="00E71A48">
        <w:rPr>
          <w:sz w:val="24"/>
          <w:szCs w:val="24"/>
        </w:rPr>
        <w:t>Заказчик __________________________________</w:t>
      </w:r>
      <w:r w:rsidRPr="00E71A48">
        <w:rPr>
          <w:rStyle w:val="aa"/>
          <w:sz w:val="24"/>
          <w:szCs w:val="24"/>
        </w:rPr>
        <w:t xml:space="preserve"> </w:t>
      </w:r>
      <w:proofErr w:type="spellStart"/>
      <w:proofErr w:type="gramStart"/>
      <w:r w:rsidRPr="00E71A48">
        <w:rPr>
          <w:rStyle w:val="aa"/>
          <w:sz w:val="24"/>
          <w:szCs w:val="24"/>
        </w:rPr>
        <w:t>Заказчик</w:t>
      </w:r>
      <w:proofErr w:type="spellEnd"/>
      <w:proofErr w:type="gramEnd"/>
      <w:r w:rsidRPr="00E71A48">
        <w:rPr>
          <w:rStyle w:val="aa"/>
          <w:sz w:val="24"/>
          <w:szCs w:val="24"/>
        </w:rPr>
        <w:t xml:space="preserve"> - </w:t>
      </w:r>
      <w:r w:rsidR="00E74632">
        <w:rPr>
          <w:rStyle w:val="aa"/>
          <w:sz w:val="24"/>
          <w:szCs w:val="24"/>
        </w:rPr>
        <w:t>ПАО</w:t>
      </w:r>
      <w:r w:rsidRPr="00E71A48">
        <w:rPr>
          <w:rStyle w:val="aa"/>
          <w:sz w:val="24"/>
          <w:szCs w:val="24"/>
        </w:rPr>
        <w:t xml:space="preserve"> «</w:t>
      </w:r>
      <w:r w:rsidR="00C74146">
        <w:rPr>
          <w:rStyle w:val="aa"/>
          <w:sz w:val="24"/>
          <w:szCs w:val="24"/>
        </w:rPr>
        <w:t>_________</w:t>
      </w:r>
      <w:r w:rsidRPr="00E71A48">
        <w:rPr>
          <w:rStyle w:val="aa"/>
          <w:sz w:val="24"/>
          <w:szCs w:val="24"/>
        </w:rPr>
        <w:t xml:space="preserve">» </w:t>
      </w:r>
      <w:bookmarkEnd w:id="14"/>
    </w:p>
    <w:p w:rsidR="00A40714" w:rsidRPr="00E71A48" w:rsidRDefault="004B5EB3" w:rsidP="00E6083F">
      <w:pPr>
        <w:widowControl w:val="0"/>
        <w:numPr>
          <w:ilvl w:val="2"/>
          <w:numId w:val="21"/>
        </w:numPr>
        <w:tabs>
          <w:tab w:val="clear" w:pos="720"/>
          <w:tab w:val="num" w:pos="1571"/>
          <w:tab w:val="num" w:pos="1620"/>
        </w:tabs>
        <w:suppressAutoHyphens w:val="0"/>
        <w:autoSpaceDE w:val="0"/>
        <w:autoSpaceDN w:val="0"/>
        <w:adjustRightInd w:val="0"/>
        <w:spacing w:before="60" w:line="264" w:lineRule="auto"/>
        <w:ind w:left="539" w:firstLine="0"/>
        <w:rPr>
          <w:bCs w:val="0"/>
          <w:sz w:val="24"/>
          <w:szCs w:val="24"/>
        </w:rPr>
      </w:pPr>
      <w:bookmarkStart w:id="15" w:name="_Ref306980366"/>
      <w:bookmarkStart w:id="16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 xml:space="preserve">апроса предложений право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="00A40714" w:rsidRPr="00E71A48">
        <w:rPr>
          <w:bCs w:val="0"/>
          <w:sz w:val="24"/>
          <w:szCs w:val="24"/>
        </w:rPr>
        <w:t xml:space="preserve">а на выполнение </w:t>
      </w:r>
      <w:r w:rsidR="001C325A" w:rsidRPr="00E71A48">
        <w:rPr>
          <w:bCs w:val="0"/>
          <w:sz w:val="24"/>
          <w:szCs w:val="24"/>
        </w:rPr>
        <w:t xml:space="preserve">поставок, </w:t>
      </w:r>
      <w:r w:rsidR="00A40714" w:rsidRPr="00E71A48">
        <w:rPr>
          <w:bCs w:val="0"/>
          <w:sz w:val="24"/>
          <w:szCs w:val="24"/>
        </w:rPr>
        <w:t>работ</w:t>
      </w:r>
      <w:r w:rsidR="001C325A" w:rsidRPr="00E71A48">
        <w:rPr>
          <w:bCs w:val="0"/>
          <w:sz w:val="24"/>
          <w:szCs w:val="24"/>
        </w:rPr>
        <w:t>, услуг</w:t>
      </w:r>
      <w:r w:rsidR="00A40714" w:rsidRPr="00E71A48">
        <w:rPr>
          <w:bCs w:val="0"/>
          <w:sz w:val="24"/>
          <w:szCs w:val="24"/>
        </w:rPr>
        <w:t>___________________________________</w:t>
      </w:r>
      <w:r w:rsidR="007A681C" w:rsidRPr="00E71A48">
        <w:rPr>
          <w:bCs w:val="0"/>
          <w:sz w:val="24"/>
          <w:szCs w:val="24"/>
        </w:rPr>
        <w:t>_____</w:t>
      </w:r>
      <w:r w:rsidR="00A40714" w:rsidRPr="00E71A48">
        <w:rPr>
          <w:iCs/>
          <w:sz w:val="24"/>
          <w:szCs w:val="24"/>
        </w:rPr>
        <w:t>, в том числе:</w:t>
      </w:r>
      <w:bookmarkEnd w:id="15"/>
    </w:p>
    <w:p w:rsidR="00A40714" w:rsidRPr="00E71A48" w:rsidRDefault="00A40714" w:rsidP="00E6083F">
      <w:pPr>
        <w:pStyle w:val="a"/>
        <w:numPr>
          <w:ilvl w:val="0"/>
          <w:numId w:val="54"/>
        </w:numPr>
        <w:tabs>
          <w:tab w:val="clear" w:pos="1964"/>
          <w:tab w:val="num" w:pos="1080"/>
        </w:tabs>
        <w:autoSpaceDE w:val="0"/>
        <w:autoSpaceDN w:val="0"/>
        <w:spacing w:before="80" w:line="264" w:lineRule="auto"/>
        <w:ind w:left="1080" w:hanging="540"/>
        <w:contextualSpacing w:val="0"/>
        <w:rPr>
          <w:sz w:val="24"/>
          <w:szCs w:val="24"/>
        </w:rPr>
      </w:pPr>
      <w:r w:rsidRPr="00E71A48">
        <w:rPr>
          <w:sz w:val="24"/>
          <w:szCs w:val="24"/>
        </w:rPr>
        <w:t>____________________________________________________________;</w:t>
      </w:r>
    </w:p>
    <w:p w:rsidR="00A40714" w:rsidRPr="00E71A48" w:rsidRDefault="00A40714" w:rsidP="00E6083F">
      <w:pPr>
        <w:pStyle w:val="a"/>
        <w:numPr>
          <w:ilvl w:val="0"/>
          <w:numId w:val="54"/>
        </w:numPr>
        <w:tabs>
          <w:tab w:val="clear" w:pos="1964"/>
          <w:tab w:val="num" w:pos="1080"/>
        </w:tabs>
        <w:autoSpaceDE w:val="0"/>
        <w:autoSpaceDN w:val="0"/>
        <w:spacing w:before="80" w:line="264" w:lineRule="auto"/>
        <w:ind w:left="1080" w:hanging="540"/>
        <w:contextualSpacing w:val="0"/>
        <w:rPr>
          <w:sz w:val="24"/>
          <w:szCs w:val="24"/>
        </w:rPr>
      </w:pPr>
      <w:r w:rsidRPr="00E71A48">
        <w:rPr>
          <w:sz w:val="24"/>
          <w:szCs w:val="24"/>
        </w:rPr>
        <w:t>____________________________________________________________;</w:t>
      </w:r>
    </w:p>
    <w:p w:rsidR="00A40714" w:rsidRPr="00E71A48" w:rsidRDefault="00A40714" w:rsidP="00E6083F">
      <w:pPr>
        <w:pStyle w:val="a"/>
        <w:numPr>
          <w:ilvl w:val="0"/>
          <w:numId w:val="54"/>
        </w:numPr>
        <w:tabs>
          <w:tab w:val="clear" w:pos="1964"/>
          <w:tab w:val="num" w:pos="1080"/>
        </w:tabs>
        <w:autoSpaceDE w:val="0"/>
        <w:autoSpaceDN w:val="0"/>
        <w:spacing w:before="80" w:line="264" w:lineRule="auto"/>
        <w:ind w:left="1080" w:hanging="540"/>
        <w:contextualSpacing w:val="0"/>
        <w:rPr>
          <w:sz w:val="24"/>
          <w:szCs w:val="24"/>
        </w:rPr>
      </w:pPr>
      <w:r w:rsidRPr="00E71A48">
        <w:rPr>
          <w:sz w:val="24"/>
          <w:szCs w:val="24"/>
        </w:rPr>
        <w:t>____________________________________________________________.</w:t>
      </w:r>
    </w:p>
    <w:p w:rsidR="00A40714" w:rsidRPr="00E71A48" w:rsidRDefault="00A40714" w:rsidP="00E71A48">
      <w:pPr>
        <w:pStyle w:val="a"/>
        <w:numPr>
          <w:ilvl w:val="0"/>
          <w:numId w:val="0"/>
        </w:numPr>
        <w:spacing w:line="264" w:lineRule="auto"/>
        <w:ind w:left="900"/>
        <w:rPr>
          <w:sz w:val="24"/>
          <w:szCs w:val="24"/>
        </w:rPr>
      </w:pPr>
    </w:p>
    <w:bookmarkEnd w:id="16"/>
    <w:p w:rsidR="009D7F01" w:rsidRPr="00E71A48" w:rsidRDefault="009D7F01" w:rsidP="00E71A48">
      <w:pPr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E71A48">
        <w:rPr>
          <w:snapToGrid w:val="0"/>
          <w:sz w:val="24"/>
          <w:szCs w:val="24"/>
          <w:lang w:eastAsia="ru-RU"/>
        </w:rPr>
        <w:t>[</w:t>
      </w:r>
      <w:r w:rsidRPr="00E71A48">
        <w:rPr>
          <w:b/>
          <w:i/>
          <w:sz w:val="24"/>
          <w:szCs w:val="24"/>
          <w:shd w:val="clear" w:color="auto" w:fill="FFFF99"/>
          <w:lang w:eastAsia="ru-RU"/>
        </w:rPr>
        <w:t>для закупок по инвестиционной программе и при необходимости в других закупках</w:t>
      </w:r>
      <w:r w:rsidRPr="00E71A48">
        <w:rPr>
          <w:snapToGrid w:val="0"/>
          <w:sz w:val="24"/>
          <w:szCs w:val="24"/>
          <w:lang w:eastAsia="ru-RU"/>
        </w:rPr>
        <w:t>]</w:t>
      </w:r>
      <w:r w:rsidRPr="00E71A48">
        <w:rPr>
          <w:b/>
          <w:i/>
          <w:sz w:val="24"/>
          <w:szCs w:val="24"/>
          <w:shd w:val="clear" w:color="auto" w:fill="FFFF99"/>
          <w:lang w:eastAsia="ru-RU"/>
        </w:rPr>
        <w:t xml:space="preserve"> </w:t>
      </w:r>
      <w:r w:rsidRPr="00E71A48">
        <w:rPr>
          <w:color w:val="000000"/>
          <w:sz w:val="24"/>
          <w:szCs w:val="24"/>
          <w:lang w:eastAsia="ru-RU"/>
        </w:rPr>
        <w:t>Участник должен принять во внимание, что ссылки в документации по запросу предложений на конкретный тип продукции, производителя, носят лишь рекомендательный,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условиях.</w:t>
      </w:r>
    </w:p>
    <w:p w:rsidR="009D7F01" w:rsidRPr="00E71A48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proofErr w:type="gramStart"/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Участник аукциона самостоятельно, в рамках своей Аукционной заявки, формирует стоимость оборудования, закупаемого через заводы-изготовителей либо их дилеров, и несет ответственность за ее обоснованность перед Организатором аукциона и Заказчиком</w:t>
      </w:r>
      <w:r w:rsidRPr="00E71A48">
        <w:rPr>
          <w:sz w:val="24"/>
          <w:szCs w:val="24"/>
          <w:lang w:eastAsia="ru-RU"/>
        </w:rPr>
        <w:t>].</w:t>
      </w:r>
      <w:proofErr w:type="gramEnd"/>
    </w:p>
    <w:p w:rsidR="002946EF" w:rsidRPr="00E71A48" w:rsidRDefault="004B5EB3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Количество лотов: 1 (один)</w:t>
      </w:r>
      <w:r w:rsidR="002946EF" w:rsidRPr="00E71A48">
        <w:rPr>
          <w:sz w:val="24"/>
          <w:szCs w:val="24"/>
        </w:rPr>
        <w:t xml:space="preserve"> [</w:t>
      </w:r>
      <w:r w:rsidR="002946EF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либо указывается иное количество лотов, при </w:t>
      </w:r>
      <w:proofErr w:type="gramStart"/>
      <w:r w:rsidR="002946EF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условии</w:t>
      </w:r>
      <w:proofErr w:type="gramEnd"/>
      <w:r w:rsidR="002946EF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 что выбранная ЭТП (при ее применении) поддерживает проведение </w:t>
      </w:r>
      <w:proofErr w:type="spellStart"/>
      <w:r w:rsidR="002946EF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многолотовых</w:t>
      </w:r>
      <w:proofErr w:type="spellEnd"/>
      <w:r w:rsidR="002946EF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 запросов предложений</w:t>
      </w:r>
      <w:r w:rsidR="002946EF" w:rsidRPr="00E71A48">
        <w:rPr>
          <w:sz w:val="24"/>
          <w:szCs w:val="24"/>
        </w:rPr>
        <w:t>]</w:t>
      </w:r>
      <w:r w:rsidRPr="00E71A48">
        <w:rPr>
          <w:sz w:val="24"/>
          <w:szCs w:val="24"/>
        </w:rPr>
        <w:t>.</w:t>
      </w:r>
    </w:p>
    <w:p w:rsidR="00804801" w:rsidRPr="00E71A48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[</w:t>
      </w:r>
      <w:r w:rsidRPr="00E71A48">
        <w:rPr>
          <w:rStyle w:val="aa"/>
          <w:sz w:val="24"/>
          <w:szCs w:val="24"/>
        </w:rPr>
        <w:t xml:space="preserve">здесь и далее - в зависимости от предмета закупки возможен вариант: частичное выполнение </w:t>
      </w:r>
      <w:r w:rsidR="004D17BD" w:rsidRPr="00E71A48">
        <w:rPr>
          <w:rStyle w:val="aa"/>
          <w:sz w:val="24"/>
          <w:szCs w:val="24"/>
        </w:rPr>
        <w:t xml:space="preserve">поставок, </w:t>
      </w:r>
      <w:r w:rsidRPr="00E71A48">
        <w:rPr>
          <w:rStyle w:val="aa"/>
          <w:sz w:val="24"/>
          <w:szCs w:val="24"/>
        </w:rPr>
        <w:t>работ (услуг)</w:t>
      </w:r>
      <w:r w:rsidRPr="00E71A48">
        <w:rPr>
          <w:b/>
          <w:i/>
          <w:sz w:val="24"/>
          <w:szCs w:val="24"/>
        </w:rPr>
        <w:t>]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717F60" w:rsidP="00E6083F">
      <w:pPr>
        <w:widowControl w:val="0"/>
        <w:numPr>
          <w:ilvl w:val="2"/>
          <w:numId w:val="21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sz w:val="24"/>
          <w:szCs w:val="24"/>
        </w:rPr>
        <w:t xml:space="preserve">Начало </w:t>
      </w:r>
      <w:r w:rsidR="002946EF" w:rsidRPr="00E71A48">
        <w:rPr>
          <w:sz w:val="24"/>
          <w:szCs w:val="24"/>
        </w:rPr>
        <w:t xml:space="preserve">выполнения </w:t>
      </w:r>
      <w:r w:rsidR="004D17BD" w:rsidRPr="00E71A48">
        <w:rPr>
          <w:sz w:val="24"/>
          <w:szCs w:val="24"/>
        </w:rPr>
        <w:t xml:space="preserve">поставок, </w:t>
      </w:r>
      <w:r w:rsidR="003F44A9" w:rsidRPr="00E71A48">
        <w:rPr>
          <w:sz w:val="24"/>
          <w:szCs w:val="24"/>
        </w:rPr>
        <w:t>работ</w:t>
      </w:r>
      <w:r w:rsidR="00D421AA" w:rsidRPr="00E71A48">
        <w:rPr>
          <w:sz w:val="24"/>
          <w:szCs w:val="24"/>
        </w:rPr>
        <w:t>,</w:t>
      </w:r>
      <w:r w:rsidR="003F44A9" w:rsidRPr="00E71A48">
        <w:rPr>
          <w:sz w:val="24"/>
          <w:szCs w:val="24"/>
        </w:rPr>
        <w:t xml:space="preserve"> услуг</w:t>
      </w:r>
      <w:r w:rsidRPr="00E71A48">
        <w:rPr>
          <w:sz w:val="24"/>
          <w:szCs w:val="24"/>
        </w:rPr>
        <w:t>: ________________________________.</w:t>
      </w:r>
    </w:p>
    <w:p w:rsidR="00717F60" w:rsidRPr="00E71A48" w:rsidRDefault="00717F60" w:rsidP="00E71A48">
      <w:pPr>
        <w:tabs>
          <w:tab w:val="left" w:pos="1560"/>
        </w:tabs>
        <w:spacing w:line="264" w:lineRule="auto"/>
        <w:ind w:left="1560" w:firstLine="0"/>
        <w:rPr>
          <w:sz w:val="24"/>
          <w:szCs w:val="24"/>
        </w:rPr>
      </w:pPr>
      <w:r w:rsidRPr="00E71A48">
        <w:rPr>
          <w:sz w:val="24"/>
          <w:szCs w:val="24"/>
        </w:rPr>
        <w:t xml:space="preserve">Окончание </w:t>
      </w:r>
      <w:r w:rsidR="002946EF" w:rsidRPr="00E71A48">
        <w:rPr>
          <w:sz w:val="24"/>
          <w:szCs w:val="24"/>
        </w:rPr>
        <w:t xml:space="preserve">выполнения </w:t>
      </w:r>
      <w:r w:rsidR="004D17BD" w:rsidRPr="00E71A48">
        <w:rPr>
          <w:sz w:val="24"/>
          <w:szCs w:val="24"/>
        </w:rPr>
        <w:t xml:space="preserve">поставок, </w:t>
      </w:r>
      <w:r w:rsidR="003F44A9" w:rsidRPr="00E71A48">
        <w:rPr>
          <w:sz w:val="24"/>
          <w:szCs w:val="24"/>
        </w:rPr>
        <w:t>работ</w:t>
      </w:r>
      <w:r w:rsidR="00D421AA" w:rsidRPr="00E71A48">
        <w:rPr>
          <w:sz w:val="24"/>
          <w:szCs w:val="24"/>
        </w:rPr>
        <w:t>,</w:t>
      </w:r>
      <w:r w:rsidR="003F44A9" w:rsidRPr="00E71A48">
        <w:rPr>
          <w:sz w:val="24"/>
          <w:szCs w:val="24"/>
        </w:rPr>
        <w:t xml:space="preserve"> услуг</w:t>
      </w:r>
      <w:r w:rsidRPr="00E71A48">
        <w:rPr>
          <w:sz w:val="24"/>
          <w:szCs w:val="24"/>
        </w:rPr>
        <w:t>: ________________________________.</w:t>
      </w:r>
    </w:p>
    <w:p w:rsidR="00717F60" w:rsidRPr="00E71A48" w:rsidRDefault="00717F60" w:rsidP="00E6083F">
      <w:pPr>
        <w:widowControl w:val="0"/>
        <w:numPr>
          <w:ilvl w:val="2"/>
          <w:numId w:val="21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sz w:val="24"/>
          <w:szCs w:val="24"/>
        </w:rPr>
        <w:t xml:space="preserve">Оплата по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у будет производиться на условиях, указанных в проекте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(раздел </w:t>
      </w:r>
      <w:r w:rsidR="00AD3EBC" w:rsidRPr="00E71A48">
        <w:rPr>
          <w:sz w:val="24"/>
          <w:szCs w:val="24"/>
        </w:rPr>
        <w:fldChar w:fldCharType="begin"/>
      </w:r>
      <w:r w:rsidR="005B75A6" w:rsidRPr="00E71A48">
        <w:rPr>
          <w:sz w:val="24"/>
          <w:szCs w:val="24"/>
        </w:rPr>
        <w:instrText xml:space="preserve"> REF _Ref305973574 \r \h </w:instrText>
      </w:r>
      <w:r w:rsidR="00C70F61" w:rsidRPr="00E71A48">
        <w:rPr>
          <w:sz w:val="24"/>
          <w:szCs w:val="24"/>
        </w:rPr>
        <w:instrText xml:space="preserve"> \* MERGEFORMAT </w:instrText>
      </w:r>
      <w:r w:rsidR="00AD3EBC" w:rsidRPr="00E71A48">
        <w:rPr>
          <w:sz w:val="24"/>
          <w:szCs w:val="24"/>
        </w:rPr>
      </w:r>
      <w:r w:rsidR="00AD3EBC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>2</w:t>
      </w:r>
      <w:r w:rsidR="00AD3EBC" w:rsidRPr="00E71A48">
        <w:rPr>
          <w:sz w:val="24"/>
          <w:szCs w:val="24"/>
        </w:rPr>
        <w:fldChar w:fldCharType="end"/>
      </w:r>
      <w:r w:rsidRPr="00E71A48">
        <w:rPr>
          <w:sz w:val="24"/>
          <w:szCs w:val="24"/>
        </w:rPr>
        <w:t>).</w:t>
      </w:r>
    </w:p>
    <w:p w:rsidR="00717F60" w:rsidRPr="00E71A48" w:rsidRDefault="00717F60" w:rsidP="00E6083F">
      <w:pPr>
        <w:widowControl w:val="0"/>
        <w:numPr>
          <w:ilvl w:val="2"/>
          <w:numId w:val="21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71A4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71A48">
        <w:rPr>
          <w:iCs/>
          <w:sz w:val="24"/>
          <w:szCs w:val="24"/>
        </w:rPr>
      </w:r>
      <w:r w:rsidR="00E71A48">
        <w:rPr>
          <w:iCs/>
          <w:sz w:val="24"/>
          <w:szCs w:val="24"/>
        </w:rPr>
        <w:fldChar w:fldCharType="separate"/>
      </w:r>
      <w:r w:rsidR="001E200B">
        <w:rPr>
          <w:iCs/>
          <w:sz w:val="24"/>
          <w:szCs w:val="24"/>
        </w:rPr>
        <w:t>3</w:t>
      </w:r>
      <w:r w:rsidR="00E71A4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поставкам, </w:t>
      </w:r>
      <w:r w:rsidR="00AE6158" w:rsidRPr="00E71A48">
        <w:rPr>
          <w:sz w:val="24"/>
          <w:szCs w:val="24"/>
        </w:rPr>
        <w:t>р</w:t>
      </w:r>
      <w:r w:rsidR="003F44A9" w:rsidRPr="00E71A48">
        <w:rPr>
          <w:sz w:val="24"/>
          <w:szCs w:val="24"/>
        </w:rPr>
        <w:t>аботам/</w:t>
      </w:r>
      <w:r w:rsidR="00AE6158" w:rsidRPr="00E71A48">
        <w:rPr>
          <w:sz w:val="24"/>
          <w:szCs w:val="24"/>
        </w:rPr>
        <w:t xml:space="preserve"> услугам</w:t>
      </w:r>
      <w:r w:rsidRPr="00E71A48">
        <w:rPr>
          <w:sz w:val="24"/>
          <w:szCs w:val="24"/>
        </w:rPr>
        <w:t xml:space="preserve">, изложены в </w:t>
      </w:r>
      <w:r w:rsidRPr="00E71A48">
        <w:rPr>
          <w:i/>
          <w:sz w:val="24"/>
          <w:szCs w:val="24"/>
        </w:rPr>
        <w:t xml:space="preserve">томе 2 «Техническая часть» </w:t>
      </w:r>
      <w:r w:rsidRPr="00E71A48">
        <w:rPr>
          <w:sz w:val="24"/>
          <w:szCs w:val="24"/>
        </w:rPr>
        <w:t>[</w:t>
      </w:r>
      <w:r w:rsidRPr="00E71A48">
        <w:rPr>
          <w:rStyle w:val="aa"/>
          <w:sz w:val="24"/>
          <w:szCs w:val="24"/>
        </w:rPr>
        <w:t>указывается №№ раздела «Техническая часть», если документация состоит из одного тома</w:t>
      </w:r>
      <w:r w:rsidRPr="00E71A48">
        <w:rPr>
          <w:sz w:val="24"/>
          <w:szCs w:val="24"/>
        </w:rPr>
        <w:t>].</w:t>
      </w:r>
      <w:r w:rsidR="004B5EB3" w:rsidRPr="00E71A48">
        <w:rPr>
          <w:sz w:val="24"/>
          <w:szCs w:val="24"/>
        </w:rPr>
        <w:t xml:space="preserve"> Проект</w:t>
      </w:r>
      <w:r w:rsidR="004B5EB3" w:rsidRPr="00E71A48">
        <w:rPr>
          <w:iCs/>
          <w:sz w:val="24"/>
          <w:szCs w:val="24"/>
        </w:rPr>
        <w:t xml:space="preserve"> </w:t>
      </w:r>
      <w:r w:rsidR="00123C70" w:rsidRPr="00E71A48">
        <w:rPr>
          <w:iCs/>
          <w:sz w:val="24"/>
          <w:szCs w:val="24"/>
        </w:rPr>
        <w:t>Договор</w:t>
      </w:r>
      <w:r w:rsidRPr="00E71A48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E71A48">
        <w:rPr>
          <w:iCs/>
          <w:sz w:val="24"/>
          <w:szCs w:val="24"/>
        </w:rPr>
        <w:t>З</w:t>
      </w:r>
      <w:r w:rsidR="00C05EF6" w:rsidRPr="00E71A48">
        <w:rPr>
          <w:iCs/>
          <w:sz w:val="24"/>
          <w:szCs w:val="24"/>
        </w:rPr>
        <w:t>апроса предложений</w:t>
      </w:r>
      <w:r w:rsidRPr="00E71A48">
        <w:rPr>
          <w:iCs/>
          <w:sz w:val="24"/>
          <w:szCs w:val="24"/>
        </w:rPr>
        <w:t xml:space="preserve">, приведен в разделе </w:t>
      </w:r>
      <w:r w:rsidR="004B5EB3" w:rsidRPr="00E71A48">
        <w:rPr>
          <w:iCs/>
          <w:sz w:val="24"/>
          <w:szCs w:val="24"/>
        </w:rPr>
        <w:fldChar w:fldCharType="begin"/>
      </w:r>
      <w:r w:rsidR="004B5EB3" w:rsidRPr="00E71A48">
        <w:rPr>
          <w:iCs/>
          <w:sz w:val="24"/>
          <w:szCs w:val="24"/>
        </w:rPr>
        <w:instrText xml:space="preserve"> REF _Ref305973574 \r \h </w:instrText>
      </w:r>
      <w:r w:rsidR="00123C70" w:rsidRPr="00E71A48">
        <w:rPr>
          <w:iCs/>
          <w:sz w:val="24"/>
          <w:szCs w:val="24"/>
        </w:rPr>
        <w:instrText xml:space="preserve"> \* MERGEFORMAT </w:instrText>
      </w:r>
      <w:r w:rsidR="004B5EB3" w:rsidRPr="00E71A48">
        <w:rPr>
          <w:iCs/>
          <w:sz w:val="24"/>
          <w:szCs w:val="24"/>
        </w:rPr>
      </w:r>
      <w:r w:rsidR="004B5EB3" w:rsidRPr="00E71A48">
        <w:rPr>
          <w:iCs/>
          <w:sz w:val="24"/>
          <w:szCs w:val="24"/>
        </w:rPr>
        <w:fldChar w:fldCharType="separate"/>
      </w:r>
      <w:r w:rsidR="001E200B">
        <w:rPr>
          <w:iCs/>
          <w:sz w:val="24"/>
          <w:szCs w:val="24"/>
        </w:rPr>
        <w:t>2</w:t>
      </w:r>
      <w:r w:rsidR="004B5EB3" w:rsidRPr="00E71A48">
        <w:rPr>
          <w:iCs/>
          <w:sz w:val="24"/>
          <w:szCs w:val="24"/>
        </w:rPr>
        <w:fldChar w:fldCharType="end"/>
      </w:r>
      <w:r w:rsidR="004B5EB3" w:rsidRPr="00E71A48">
        <w:rPr>
          <w:iCs/>
          <w:sz w:val="24"/>
          <w:szCs w:val="24"/>
        </w:rPr>
        <w:t>.</w:t>
      </w:r>
      <w:r w:rsidRPr="00E71A48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E71A48">
        <w:rPr>
          <w:iCs/>
          <w:sz w:val="24"/>
          <w:szCs w:val="24"/>
        </w:rPr>
        <w:t>подготовить и подать в составе Заявк</w:t>
      </w:r>
      <w:r w:rsidRPr="00E71A48">
        <w:rPr>
          <w:iCs/>
          <w:sz w:val="24"/>
          <w:szCs w:val="24"/>
        </w:rPr>
        <w:t>и</w:t>
      </w:r>
      <w:r w:rsidR="009A7733">
        <w:rPr>
          <w:iCs/>
          <w:sz w:val="24"/>
          <w:szCs w:val="24"/>
        </w:rPr>
        <w:t>.</w:t>
      </w:r>
      <w:r w:rsidRPr="00E71A48">
        <w:rPr>
          <w:iCs/>
          <w:sz w:val="24"/>
          <w:szCs w:val="24"/>
        </w:rPr>
        <w:t xml:space="preserve"> </w:t>
      </w:r>
      <w:r w:rsidR="004B5EB3" w:rsidRPr="00E71A48">
        <w:rPr>
          <w:iCs/>
          <w:sz w:val="24"/>
          <w:szCs w:val="24"/>
        </w:rPr>
        <w:fldChar w:fldCharType="begin"/>
      </w:r>
      <w:r w:rsidR="004B5EB3" w:rsidRPr="00E71A48">
        <w:rPr>
          <w:iCs/>
          <w:sz w:val="24"/>
          <w:szCs w:val="24"/>
        </w:rPr>
        <w:instrText xml:space="preserve"> REF _Ref306031829 \r \h </w:instrText>
      </w:r>
      <w:r w:rsidR="00123C70" w:rsidRPr="00E71A48">
        <w:rPr>
          <w:iCs/>
          <w:sz w:val="24"/>
          <w:szCs w:val="24"/>
        </w:rPr>
        <w:instrText xml:space="preserve"> \* MERGEFORMAT </w:instrText>
      </w:r>
      <w:r w:rsidR="004B5EB3" w:rsidRPr="00E71A48">
        <w:rPr>
          <w:iCs/>
          <w:sz w:val="24"/>
          <w:szCs w:val="24"/>
        </w:rPr>
      </w:r>
      <w:r w:rsidR="004B5EB3" w:rsidRPr="00E71A48">
        <w:rPr>
          <w:iCs/>
          <w:sz w:val="24"/>
          <w:szCs w:val="24"/>
        </w:rPr>
        <w:fldChar w:fldCharType="separate"/>
      </w:r>
      <w:r w:rsidR="001E200B">
        <w:rPr>
          <w:iCs/>
          <w:sz w:val="24"/>
          <w:szCs w:val="24"/>
        </w:rPr>
        <w:t>4</w:t>
      </w:r>
      <w:r w:rsidR="004B5EB3" w:rsidRPr="00E71A48">
        <w:rPr>
          <w:iCs/>
          <w:sz w:val="24"/>
          <w:szCs w:val="24"/>
        </w:rPr>
        <w:fldChar w:fldCharType="end"/>
      </w:r>
      <w:r w:rsidR="004B5EB3"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t xml:space="preserve">Методика </w:t>
      </w:r>
      <w:proofErr w:type="gramStart"/>
      <w:r w:rsidRPr="00E71A48">
        <w:rPr>
          <w:sz w:val="24"/>
          <w:szCs w:val="24"/>
        </w:rPr>
        <w:t xml:space="preserve">оценки финансовой устойчивости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</w:t>
      </w:r>
      <w:proofErr w:type="gramEnd"/>
      <w:r w:rsidRPr="00E71A48">
        <w:rPr>
          <w:sz w:val="24"/>
          <w:szCs w:val="24"/>
        </w:rPr>
        <w:t xml:space="preserve"> в разделе</w:t>
      </w:r>
      <w:r w:rsidR="00222B6E"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fldChar w:fldCharType="begin"/>
      </w:r>
      <w:r w:rsidR="004B5EB3" w:rsidRPr="00E71A48">
        <w:rPr>
          <w:sz w:val="24"/>
          <w:szCs w:val="24"/>
        </w:rPr>
        <w:instrText xml:space="preserve"> REF _Ref306117362 \r \h </w:instrText>
      </w:r>
      <w:r w:rsidR="00123C70" w:rsidRPr="00E71A48">
        <w:rPr>
          <w:sz w:val="24"/>
          <w:szCs w:val="24"/>
        </w:rPr>
        <w:instrText xml:space="preserve"> \* MERGEFORMAT </w:instrText>
      </w:r>
      <w:r w:rsidR="004B5EB3" w:rsidRPr="00E71A48">
        <w:rPr>
          <w:sz w:val="24"/>
          <w:szCs w:val="24"/>
        </w:rPr>
      </w:r>
      <w:r w:rsidR="004B5EB3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>5</w:t>
      </w:r>
      <w:r w:rsidR="004B5EB3" w:rsidRPr="00E71A48">
        <w:rPr>
          <w:sz w:val="24"/>
          <w:szCs w:val="24"/>
        </w:rPr>
        <w:fldChar w:fldCharType="end"/>
      </w:r>
      <w:r w:rsidR="00222B6E" w:rsidRPr="00E71A48">
        <w:rPr>
          <w:sz w:val="24"/>
          <w:szCs w:val="24"/>
        </w:rPr>
        <w:t>.</w:t>
      </w:r>
    </w:p>
    <w:p w:rsidR="00717F60" w:rsidRPr="00E71A48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7" w:name="_Ref55313246"/>
      <w:bookmarkStart w:id="18" w:name="_Ref56231140"/>
      <w:bookmarkStart w:id="19" w:name="_Ref56231144"/>
      <w:bookmarkStart w:id="20" w:name="_Toc343613522"/>
      <w:r w:rsidRPr="00E71A48">
        <w:t>Правовой статус документов</w:t>
      </w:r>
      <w:bookmarkEnd w:id="17"/>
      <w:bookmarkEnd w:id="18"/>
      <w:bookmarkEnd w:id="19"/>
      <w:bookmarkEnd w:id="20"/>
    </w:p>
    <w:p w:rsidR="00717F60" w:rsidRPr="00E71A48" w:rsidRDefault="00717F60" w:rsidP="00E6083F">
      <w:pPr>
        <w:numPr>
          <w:ilvl w:val="2"/>
          <w:numId w:val="19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проводится в соответствии с Положением о закупке</w:t>
      </w:r>
      <w:r w:rsidR="002946EF" w:rsidRPr="00E71A48">
        <w:rPr>
          <w:sz w:val="24"/>
          <w:szCs w:val="24"/>
        </w:rPr>
        <w:t xml:space="preserve"> </w:t>
      </w:r>
      <w:r w:rsidR="006561C2" w:rsidRPr="00E71A48">
        <w:rPr>
          <w:sz w:val="24"/>
          <w:szCs w:val="24"/>
        </w:rPr>
        <w:t xml:space="preserve">поставок, </w:t>
      </w:r>
      <w:r w:rsidRPr="00E71A48">
        <w:rPr>
          <w:sz w:val="24"/>
          <w:szCs w:val="24"/>
        </w:rPr>
        <w:t>работ</w:t>
      </w:r>
      <w:r w:rsidR="00D421AA" w:rsidRPr="00E71A48">
        <w:rPr>
          <w:sz w:val="24"/>
          <w:szCs w:val="24"/>
        </w:rPr>
        <w:t>,</w:t>
      </w:r>
      <w:r w:rsidRPr="00E71A48">
        <w:rPr>
          <w:sz w:val="24"/>
          <w:szCs w:val="24"/>
        </w:rPr>
        <w:t xml:space="preserve"> услуг для нужд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74146">
        <w:rPr>
          <w:sz w:val="24"/>
          <w:szCs w:val="24"/>
        </w:rPr>
        <w:t>______</w:t>
      </w:r>
      <w:r w:rsidRPr="00E71A48">
        <w:rPr>
          <w:sz w:val="24"/>
          <w:szCs w:val="24"/>
        </w:rPr>
        <w:t xml:space="preserve">», утвержденным решением Совета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74146">
        <w:rPr>
          <w:sz w:val="24"/>
          <w:szCs w:val="24"/>
        </w:rPr>
        <w:t>________</w:t>
      </w:r>
      <w:r w:rsidRPr="00E71A48">
        <w:rPr>
          <w:sz w:val="24"/>
          <w:szCs w:val="24"/>
        </w:rPr>
        <w:t>» (протокол от __.__.___ № ___ [</w:t>
      </w:r>
      <w:r w:rsidRPr="00E71A48">
        <w:rPr>
          <w:rStyle w:val="aa"/>
          <w:sz w:val="24"/>
          <w:szCs w:val="24"/>
        </w:rPr>
        <w:t>указать реквизиты документа, которым утверждено Положение о закупе товаров, работ</w:t>
      </w:r>
      <w:proofErr w:type="gramStart"/>
      <w:r w:rsidR="00D60982" w:rsidRPr="00E71A48">
        <w:rPr>
          <w:rStyle w:val="aa"/>
          <w:sz w:val="24"/>
          <w:szCs w:val="24"/>
        </w:rPr>
        <w:t xml:space="preserve"> </w:t>
      </w:r>
      <w:r w:rsidRPr="00E71A48">
        <w:rPr>
          <w:rStyle w:val="aa"/>
          <w:sz w:val="24"/>
          <w:szCs w:val="24"/>
        </w:rPr>
        <w:t>,</w:t>
      </w:r>
      <w:proofErr w:type="gramEnd"/>
      <w:r w:rsidRPr="00E71A48">
        <w:rPr>
          <w:rStyle w:val="aa"/>
          <w:sz w:val="24"/>
          <w:szCs w:val="24"/>
        </w:rPr>
        <w:t xml:space="preserve"> услуг для нужд </w:t>
      </w:r>
      <w:r w:rsidR="00E74632">
        <w:rPr>
          <w:rStyle w:val="aa"/>
          <w:sz w:val="24"/>
          <w:szCs w:val="24"/>
        </w:rPr>
        <w:t>ПАО</w:t>
      </w:r>
      <w:r w:rsidRPr="00E71A48">
        <w:rPr>
          <w:rStyle w:val="aa"/>
          <w:sz w:val="24"/>
          <w:szCs w:val="24"/>
        </w:rPr>
        <w:t xml:space="preserve"> «</w:t>
      </w:r>
      <w:r w:rsidR="00C74146">
        <w:rPr>
          <w:rStyle w:val="aa"/>
          <w:sz w:val="24"/>
          <w:szCs w:val="24"/>
        </w:rPr>
        <w:t>__________</w:t>
      </w:r>
      <w:r w:rsidRPr="00E71A48">
        <w:rPr>
          <w:rStyle w:val="aa"/>
          <w:sz w:val="24"/>
          <w:szCs w:val="24"/>
        </w:rPr>
        <w:t>»</w:t>
      </w:r>
      <w:r w:rsidRPr="00E71A48">
        <w:rPr>
          <w:sz w:val="24"/>
          <w:szCs w:val="24"/>
        </w:rPr>
        <w:t>]), согласно ________________[</w:t>
      </w:r>
      <w:r w:rsidRPr="00E71A48">
        <w:rPr>
          <w:rStyle w:val="aa"/>
          <w:sz w:val="24"/>
          <w:szCs w:val="24"/>
        </w:rPr>
        <w:t xml:space="preserve">указывается вид, дата и номер распорядительного документа о проведении запроса предложений. Например: «Распоряжения </w:t>
      </w:r>
      <w:r w:rsidR="00E74632">
        <w:rPr>
          <w:rStyle w:val="aa"/>
          <w:sz w:val="24"/>
          <w:szCs w:val="24"/>
        </w:rPr>
        <w:t>ПАО</w:t>
      </w:r>
      <w:r w:rsidRPr="00E71A48">
        <w:rPr>
          <w:rStyle w:val="aa"/>
          <w:sz w:val="24"/>
          <w:szCs w:val="24"/>
        </w:rPr>
        <w:t xml:space="preserve"> «_______» от __.__.20__ № ___</w:t>
      </w:r>
      <w:proofErr w:type="gramStart"/>
      <w:r w:rsidRPr="00E71A48">
        <w:rPr>
          <w:rStyle w:val="aa"/>
          <w:sz w:val="24"/>
          <w:szCs w:val="24"/>
        </w:rPr>
        <w:t>р</w:t>
      </w:r>
      <w:proofErr w:type="gramEnd"/>
      <w:r w:rsidRPr="00E71A48">
        <w:rPr>
          <w:rStyle w:val="aa"/>
          <w:sz w:val="24"/>
          <w:szCs w:val="24"/>
        </w:rPr>
        <w:t>»</w:t>
      </w:r>
      <w:r w:rsidRPr="00E71A48">
        <w:rPr>
          <w:sz w:val="24"/>
          <w:szCs w:val="24"/>
        </w:rPr>
        <w:t>].</w:t>
      </w:r>
    </w:p>
    <w:p w:rsidR="00717F60" w:rsidRPr="00E71A48" w:rsidRDefault="00C606DE" w:rsidP="00C606DE">
      <w:pPr>
        <w:numPr>
          <w:ilvl w:val="2"/>
          <w:numId w:val="19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[указывается способ закупки]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</w:t>
      </w:r>
      <w:proofErr w:type="gramEnd"/>
      <w:r w:rsidRPr="00C606DE">
        <w:rPr>
          <w:bCs w:val="0"/>
          <w:sz w:val="24"/>
          <w:szCs w:val="24"/>
        </w:rPr>
        <w:t xml:space="preserve">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запроса соответствующего объема гражданско-правовых обязательств.</w:t>
      </w:r>
    </w:p>
    <w:p w:rsidR="00717F60" w:rsidRPr="00E71A48" w:rsidRDefault="00717F60" w:rsidP="00E6083F">
      <w:pPr>
        <w:numPr>
          <w:ilvl w:val="2"/>
          <w:numId w:val="19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D3EBC" w:rsidRPr="00E71A48">
        <w:rPr>
          <w:sz w:val="24"/>
          <w:szCs w:val="24"/>
        </w:rPr>
        <w:fldChar w:fldCharType="begin"/>
      </w:r>
      <w:r w:rsidR="00222B6E" w:rsidRPr="00E71A48">
        <w:rPr>
          <w:sz w:val="24"/>
          <w:szCs w:val="24"/>
        </w:rPr>
        <w:instrText xml:space="preserve"> REF _Ref305973033 \r \h </w:instrText>
      </w:r>
      <w:r w:rsidR="00C70F61" w:rsidRPr="00E71A48">
        <w:rPr>
          <w:sz w:val="24"/>
          <w:szCs w:val="24"/>
        </w:rPr>
        <w:instrText xml:space="preserve"> \* MERGEFORMAT </w:instrText>
      </w:r>
      <w:r w:rsidR="00AD3EBC" w:rsidRPr="00E71A48">
        <w:rPr>
          <w:sz w:val="24"/>
          <w:szCs w:val="24"/>
        </w:rPr>
      </w:r>
      <w:r w:rsidR="00AD3EBC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>3.2</w:t>
      </w:r>
      <w:r w:rsidR="00AD3EBC" w:rsidRPr="00E71A48">
        <w:rPr>
          <w:sz w:val="24"/>
          <w:szCs w:val="24"/>
        </w:rPr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6083F">
      <w:pPr>
        <w:numPr>
          <w:ilvl w:val="2"/>
          <w:numId w:val="19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6083F">
      <w:pPr>
        <w:numPr>
          <w:ilvl w:val="2"/>
          <w:numId w:val="19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6083F">
      <w:pPr>
        <w:numPr>
          <w:ilvl w:val="2"/>
          <w:numId w:val="19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1" w:name="_Ref294695546"/>
      <w:bookmarkStart w:id="2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1"/>
      <w:bookmarkEnd w:id="22"/>
    </w:p>
    <w:p w:rsidR="00717F60" w:rsidRPr="00E71A48" w:rsidRDefault="004B5EB3" w:rsidP="00E6083F">
      <w:pPr>
        <w:numPr>
          <w:ilvl w:val="0"/>
          <w:numId w:val="20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6083F">
      <w:pPr>
        <w:numPr>
          <w:ilvl w:val="0"/>
          <w:numId w:val="20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6083F">
      <w:pPr>
        <w:numPr>
          <w:ilvl w:val="0"/>
          <w:numId w:val="20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разъяснениями.</w:t>
      </w:r>
    </w:p>
    <w:p w:rsidR="00717F60" w:rsidRPr="00E71A48" w:rsidRDefault="00717F60" w:rsidP="00E6083F">
      <w:pPr>
        <w:numPr>
          <w:ilvl w:val="0"/>
          <w:numId w:val="20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6083F">
      <w:pPr>
        <w:numPr>
          <w:ilvl w:val="2"/>
          <w:numId w:val="19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6083F">
      <w:pPr>
        <w:numPr>
          <w:ilvl w:val="2"/>
          <w:numId w:val="19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" w:name="__RefHeading__397_1298132286"/>
      <w:bookmarkStart w:id="24" w:name="_Toc343613523"/>
      <w:bookmarkEnd w:id="23"/>
      <w:r w:rsidRPr="00E71A48">
        <w:t>Особые положения в связи с проведением Запроса предложений на ЭТП</w:t>
      </w:r>
      <w:bookmarkEnd w:id="24"/>
    </w:p>
    <w:p w:rsidR="00717F60" w:rsidRPr="00E71A48" w:rsidRDefault="00717F60" w:rsidP="00E71A48">
      <w:pPr>
        <w:spacing w:line="264" w:lineRule="auto"/>
        <w:rPr>
          <w:rStyle w:val="aa"/>
          <w:sz w:val="24"/>
          <w:szCs w:val="24"/>
        </w:rPr>
      </w:pPr>
      <w:r w:rsidRPr="00E71A48">
        <w:rPr>
          <w:sz w:val="24"/>
          <w:szCs w:val="24"/>
        </w:rPr>
        <w:t xml:space="preserve"> [</w:t>
      </w:r>
      <w:r w:rsidRPr="00E71A48">
        <w:rPr>
          <w:rStyle w:val="aa"/>
          <w:sz w:val="24"/>
          <w:szCs w:val="24"/>
        </w:rPr>
        <w:t>при проведении</w:t>
      </w:r>
      <w:r w:rsidR="00F85CCF" w:rsidRPr="00E71A48">
        <w:rPr>
          <w:rStyle w:val="aa"/>
          <w:sz w:val="24"/>
          <w:szCs w:val="24"/>
        </w:rPr>
        <w:t xml:space="preserve"> </w:t>
      </w:r>
      <w:r w:rsidR="004B5EB3" w:rsidRPr="00E71A48">
        <w:rPr>
          <w:rStyle w:val="aa"/>
          <w:sz w:val="24"/>
          <w:szCs w:val="24"/>
        </w:rPr>
        <w:t>З</w:t>
      </w:r>
      <w:r w:rsidRPr="00E71A48">
        <w:rPr>
          <w:rStyle w:val="aa"/>
          <w:sz w:val="24"/>
          <w:szCs w:val="24"/>
        </w:rPr>
        <w:t>апроса предложений на ЭТП условия</w:t>
      </w:r>
      <w:r w:rsidR="002D41BC" w:rsidRPr="00E71A48">
        <w:rPr>
          <w:rStyle w:val="aa"/>
          <w:sz w:val="24"/>
          <w:szCs w:val="24"/>
        </w:rPr>
        <w:t xml:space="preserve"> </w:t>
      </w:r>
      <w:r w:rsidR="0089163E" w:rsidRPr="00E71A48">
        <w:rPr>
          <w:rStyle w:val="aa"/>
          <w:sz w:val="24"/>
          <w:szCs w:val="24"/>
        </w:rPr>
        <w:t>Д</w:t>
      </w:r>
      <w:r w:rsidRPr="00E71A48">
        <w:rPr>
          <w:rStyle w:val="aa"/>
          <w:sz w:val="24"/>
          <w:szCs w:val="24"/>
        </w:rPr>
        <w:t>окументации должны быть скорректированы с учетом правил работы на ЭТП</w:t>
      </w:r>
      <w:r w:rsidRPr="00E71A48">
        <w:rPr>
          <w:sz w:val="24"/>
          <w:szCs w:val="24"/>
        </w:rPr>
        <w:t>]</w:t>
      </w:r>
    </w:p>
    <w:p w:rsidR="00717F60" w:rsidRPr="00E71A48" w:rsidRDefault="00717F60" w:rsidP="00E6083F">
      <w:pPr>
        <w:numPr>
          <w:ilvl w:val="2"/>
          <w:numId w:val="14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</w:t>
      </w:r>
      <w:proofErr w:type="gramStart"/>
      <w:r w:rsidRPr="00E71A48">
        <w:rPr>
          <w:sz w:val="24"/>
          <w:szCs w:val="24"/>
        </w:rPr>
        <w:t xml:space="preserve">т.е. </w:t>
      </w:r>
      <w:r w:rsidR="0099066F" w:rsidRPr="00E71A48">
        <w:rPr>
          <w:sz w:val="24"/>
          <w:szCs w:val="24"/>
        </w:rPr>
        <w:t>должно</w:t>
      </w:r>
      <w:proofErr w:type="gramEnd"/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E71A48" w:rsidRDefault="009C744E" w:rsidP="00E6083F">
      <w:pPr>
        <w:numPr>
          <w:ilvl w:val="2"/>
          <w:numId w:val="14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как в электронном виде на ЭТП (подраздел </w:t>
      </w:r>
      <w:r w:rsidR="00AD3EBC" w:rsidRPr="00E71A48">
        <w:rPr>
          <w:color w:val="000000"/>
          <w:sz w:val="24"/>
          <w:szCs w:val="24"/>
        </w:rPr>
        <w:fldChar w:fldCharType="begin"/>
      </w:r>
      <w:r w:rsidR="00717F60" w:rsidRPr="00E71A48">
        <w:rPr>
          <w:color w:val="000000"/>
          <w:sz w:val="24"/>
          <w:szCs w:val="24"/>
        </w:rPr>
        <w:instrText xml:space="preserve"> REF _Ref191386109 \n \h </w:instrText>
      </w:r>
      <w:r w:rsidR="00C70F61" w:rsidRPr="00E71A48">
        <w:rPr>
          <w:color w:val="000000"/>
          <w:sz w:val="24"/>
          <w:szCs w:val="24"/>
        </w:rPr>
        <w:instrText xml:space="preserve"> \* MERGEFORMAT </w:instrText>
      </w:r>
      <w:r w:rsidR="00AD3EBC" w:rsidRPr="00E71A48">
        <w:rPr>
          <w:color w:val="000000"/>
          <w:sz w:val="24"/>
          <w:szCs w:val="24"/>
        </w:rPr>
      </w:r>
      <w:r w:rsidR="00AD3EBC" w:rsidRPr="00E71A48">
        <w:rPr>
          <w:color w:val="000000"/>
          <w:sz w:val="24"/>
          <w:szCs w:val="24"/>
        </w:rPr>
        <w:fldChar w:fldCharType="separate"/>
      </w:r>
      <w:r w:rsidR="001E200B">
        <w:rPr>
          <w:color w:val="000000"/>
          <w:sz w:val="24"/>
          <w:szCs w:val="24"/>
        </w:rPr>
        <w:t>3.3.2</w:t>
      </w:r>
      <w:r w:rsidR="00AD3EBC" w:rsidRPr="00E71A48">
        <w:rPr>
          <w:color w:val="000000"/>
          <w:sz w:val="24"/>
          <w:szCs w:val="24"/>
        </w:rPr>
        <w:fldChar w:fldCharType="end"/>
      </w:r>
      <w:r w:rsidR="00717F60" w:rsidRPr="00E71A48">
        <w:rPr>
          <w:color w:val="000000"/>
          <w:sz w:val="24"/>
          <w:szCs w:val="24"/>
        </w:rPr>
        <w:t xml:space="preserve">), так и в письменном (бумажном) виде (подраздел </w:t>
      </w:r>
      <w:r w:rsidR="00AD3EBC" w:rsidRPr="00E71A48">
        <w:rPr>
          <w:color w:val="000000"/>
          <w:sz w:val="24"/>
          <w:szCs w:val="24"/>
        </w:rPr>
        <w:fldChar w:fldCharType="begin"/>
      </w:r>
      <w:r w:rsidR="00717F60" w:rsidRPr="00E71A48">
        <w:rPr>
          <w:color w:val="000000"/>
          <w:sz w:val="24"/>
          <w:szCs w:val="24"/>
        </w:rPr>
        <w:instrText xml:space="preserve"> REF _Ref115076807 \n \h </w:instrText>
      </w:r>
      <w:r w:rsidR="00C70F61" w:rsidRPr="00E71A48">
        <w:rPr>
          <w:color w:val="000000"/>
          <w:sz w:val="24"/>
          <w:szCs w:val="24"/>
        </w:rPr>
        <w:instrText xml:space="preserve"> \* MERGEFORMAT </w:instrText>
      </w:r>
      <w:r w:rsidR="00AD3EBC" w:rsidRPr="00E71A48">
        <w:rPr>
          <w:color w:val="000000"/>
          <w:sz w:val="24"/>
          <w:szCs w:val="24"/>
        </w:rPr>
      </w:r>
      <w:r w:rsidR="00AD3EBC" w:rsidRPr="00E71A48">
        <w:rPr>
          <w:color w:val="000000"/>
          <w:sz w:val="24"/>
          <w:szCs w:val="24"/>
        </w:rPr>
        <w:fldChar w:fldCharType="separate"/>
      </w:r>
      <w:r w:rsidR="001E200B">
        <w:rPr>
          <w:color w:val="000000"/>
          <w:sz w:val="24"/>
          <w:szCs w:val="24"/>
        </w:rPr>
        <w:t>3.3.3</w:t>
      </w:r>
      <w:r w:rsidR="00AD3EBC" w:rsidRPr="00E71A48">
        <w:rPr>
          <w:color w:val="000000"/>
          <w:sz w:val="24"/>
          <w:szCs w:val="24"/>
        </w:rPr>
        <w:fldChar w:fldCharType="end"/>
      </w:r>
      <w:r w:rsidR="00717F60" w:rsidRPr="00E71A48">
        <w:rPr>
          <w:color w:val="000000"/>
          <w:sz w:val="24"/>
          <w:szCs w:val="24"/>
        </w:rPr>
        <w:t xml:space="preserve">).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>, по решению Закупочной комиссии, может быть не допущен к участию в запросе предложений.</w:t>
      </w:r>
    </w:p>
    <w:p w:rsidR="00717F60" w:rsidRPr="00E71A48" w:rsidRDefault="00717F60" w:rsidP="00E6083F">
      <w:pPr>
        <w:numPr>
          <w:ilvl w:val="2"/>
          <w:numId w:val="14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В случае противоречия документов или сведений, поданных в электронной форме на ЭТП, и документов или сведений, поданных в письменной форме Организатору запроса, документы или сведения в электронной форме, размещенные </w:t>
      </w:r>
      <w:r w:rsidR="009C744E" w:rsidRPr="00E71A48">
        <w:rPr>
          <w:color w:val="000000"/>
          <w:sz w:val="24"/>
          <w:szCs w:val="24"/>
        </w:rPr>
        <w:t>Участник</w:t>
      </w:r>
      <w:r w:rsidRPr="00E71A48">
        <w:rPr>
          <w:color w:val="000000"/>
          <w:sz w:val="24"/>
          <w:szCs w:val="24"/>
        </w:rPr>
        <w:t>ом на ЭТП, будут рассматриваться как имеющие преобладающую силу.</w:t>
      </w:r>
    </w:p>
    <w:p w:rsidR="00717F60" w:rsidRPr="00E71A48" w:rsidRDefault="00717F60" w:rsidP="00E6083F">
      <w:pPr>
        <w:numPr>
          <w:ilvl w:val="2"/>
          <w:numId w:val="14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При расхождении документов или сведений, поданных в письменной (бумажной) форме и документов или сведений, размещенных в электронной форме на ЭТП, </w:t>
      </w:r>
      <w:r w:rsidR="009C744E" w:rsidRPr="00E71A48">
        <w:rPr>
          <w:color w:val="000000"/>
          <w:sz w:val="24"/>
          <w:szCs w:val="24"/>
        </w:rPr>
        <w:t>Участник</w:t>
      </w:r>
      <w:r w:rsidRPr="00E71A48">
        <w:rPr>
          <w:color w:val="000000"/>
          <w:sz w:val="24"/>
          <w:szCs w:val="24"/>
        </w:rPr>
        <w:t xml:space="preserve"> должен привести бумажную версию в соответствие </w:t>
      </w:r>
      <w:proofErr w:type="gramStart"/>
      <w:r w:rsidRPr="00E71A48">
        <w:rPr>
          <w:color w:val="000000"/>
          <w:sz w:val="24"/>
          <w:szCs w:val="24"/>
        </w:rPr>
        <w:t>с</w:t>
      </w:r>
      <w:proofErr w:type="gramEnd"/>
      <w:r w:rsidRPr="00E71A48">
        <w:rPr>
          <w:color w:val="000000"/>
          <w:sz w:val="24"/>
          <w:szCs w:val="24"/>
        </w:rPr>
        <w:t xml:space="preserve"> электронной.</w:t>
      </w:r>
    </w:p>
    <w:p w:rsidR="00717F60" w:rsidRPr="00E71A48" w:rsidRDefault="00717F60" w:rsidP="00E6083F">
      <w:pPr>
        <w:numPr>
          <w:ilvl w:val="2"/>
          <w:numId w:val="14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lastRenderedPageBreak/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_RefNumPara__1267_443845793"/>
      <w:bookmarkStart w:id="26" w:name="_Toc343613524"/>
      <w:bookmarkEnd w:id="25"/>
      <w:r w:rsidRPr="00E71A48">
        <w:t>Обжалование</w:t>
      </w:r>
      <w:bookmarkEnd w:id="26"/>
    </w:p>
    <w:p w:rsidR="00717F60" w:rsidRPr="00E71A48" w:rsidRDefault="00717F60" w:rsidP="00E6083F">
      <w:pPr>
        <w:numPr>
          <w:ilvl w:val="2"/>
          <w:numId w:val="18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7" w:name="_Ref191386164"/>
      <w:bookmarkStart w:id="2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E74632">
        <w:rPr>
          <w:sz w:val="24"/>
          <w:szCs w:val="24"/>
        </w:rPr>
        <w:t>ПАО</w:t>
      </w:r>
      <w:r w:rsidR="0099066F" w:rsidRPr="00E71A48">
        <w:rPr>
          <w:sz w:val="24"/>
          <w:szCs w:val="24"/>
        </w:rPr>
        <w:t xml:space="preserve"> «</w:t>
      </w:r>
      <w:r w:rsidR="00C74146">
        <w:rPr>
          <w:sz w:val="24"/>
          <w:szCs w:val="24"/>
        </w:rPr>
        <w:t>_________»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>. Сторона, получившая претензию, должна направить другой стороне мотивированный ответ на претензию в течение [</w:t>
      </w:r>
      <w:r w:rsidRPr="00E71A48">
        <w:rPr>
          <w:rStyle w:val="aa"/>
          <w:sz w:val="24"/>
          <w:szCs w:val="24"/>
        </w:rPr>
        <w:t>указывается срок, в течение которого необходимо направить ответ на полученную претензию, обычно не более 20 рабочих дней</w:t>
      </w:r>
      <w:r w:rsidRPr="00E71A48">
        <w:rPr>
          <w:sz w:val="24"/>
          <w:szCs w:val="24"/>
        </w:rPr>
        <w:t>] с момента ее получения.</w:t>
      </w:r>
      <w:bookmarkEnd w:id="27"/>
      <w:bookmarkEnd w:id="28"/>
    </w:p>
    <w:p w:rsidR="0099066F" w:rsidRPr="00E71A48" w:rsidRDefault="0099066F" w:rsidP="00E6083F">
      <w:pPr>
        <w:numPr>
          <w:ilvl w:val="2"/>
          <w:numId w:val="18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421AA" w:rsidRPr="00E71A48">
        <w:rPr>
          <w:sz w:val="24"/>
          <w:szCs w:val="24"/>
        </w:rPr>
        <w:fldChar w:fldCharType="begin"/>
      </w:r>
      <w:r w:rsidR="00D421AA" w:rsidRPr="00E71A48">
        <w:rPr>
          <w:sz w:val="24"/>
          <w:szCs w:val="24"/>
        </w:rPr>
        <w:instrText xml:space="preserve"> REF _Ref191386164 \r \h </w:instrText>
      </w:r>
      <w:r w:rsidR="00E71A48" w:rsidRPr="00E71A48">
        <w:rPr>
          <w:sz w:val="24"/>
          <w:szCs w:val="24"/>
        </w:rPr>
        <w:instrText xml:space="preserve"> \* MERGEFORMAT </w:instrText>
      </w:r>
      <w:r w:rsidR="00D421AA" w:rsidRPr="00E71A48">
        <w:rPr>
          <w:sz w:val="24"/>
          <w:szCs w:val="24"/>
        </w:rPr>
      </w:r>
      <w:r w:rsidR="00D421AA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 xml:space="preserve"> 1.4.1 </w:t>
      </w:r>
      <w:r w:rsidR="00D421AA" w:rsidRPr="00E71A48">
        <w:rPr>
          <w:sz w:val="24"/>
          <w:szCs w:val="24"/>
        </w:rPr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> «</w:t>
      </w:r>
      <w:r w:rsidR="00C74146">
        <w:rPr>
          <w:sz w:val="24"/>
          <w:szCs w:val="24"/>
        </w:rPr>
        <w:t>________</w:t>
      </w:r>
      <w:r w:rsidRPr="00E71A48">
        <w:rPr>
          <w:sz w:val="24"/>
          <w:szCs w:val="24"/>
        </w:rPr>
        <w:t>».</w:t>
      </w:r>
      <w:bookmarkEnd w:id="29"/>
    </w:p>
    <w:p w:rsidR="00717F60" w:rsidRPr="00E71A48" w:rsidRDefault="009C744E" w:rsidP="00E6083F">
      <w:pPr>
        <w:numPr>
          <w:ilvl w:val="2"/>
          <w:numId w:val="18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антимонопольный орган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6083F">
      <w:pPr>
        <w:numPr>
          <w:ilvl w:val="2"/>
          <w:numId w:val="18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27C2B" w:rsidRPr="00E71A48">
        <w:rPr>
          <w:sz w:val="24"/>
          <w:szCs w:val="24"/>
        </w:rPr>
        <w:fldChar w:fldCharType="begin"/>
      </w:r>
      <w:r w:rsidR="00027C2B" w:rsidRPr="00E71A48">
        <w:rPr>
          <w:sz w:val="24"/>
          <w:szCs w:val="24"/>
        </w:rPr>
        <w:instrText xml:space="preserve"> REF _Ref306978606 \r \h </w:instrText>
      </w:r>
      <w:r w:rsidR="00123C70" w:rsidRPr="00E71A48">
        <w:rPr>
          <w:sz w:val="24"/>
          <w:szCs w:val="24"/>
        </w:rPr>
        <w:instrText xml:space="preserve"> \* MERGEFORMAT </w:instrText>
      </w:r>
      <w:r w:rsidR="00027C2B" w:rsidRPr="00E71A48">
        <w:rPr>
          <w:sz w:val="24"/>
          <w:szCs w:val="24"/>
        </w:rPr>
      </w:r>
      <w:r w:rsidR="00027C2B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 xml:space="preserve"> 1.4.2 </w:t>
      </w:r>
      <w:r w:rsidR="00027C2B" w:rsidRPr="00E71A48">
        <w:rPr>
          <w:sz w:val="24"/>
          <w:szCs w:val="24"/>
        </w:rPr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6083F">
      <w:pPr>
        <w:numPr>
          <w:ilvl w:val="2"/>
          <w:numId w:val="18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401_1298132286"/>
      <w:bookmarkStart w:id="31" w:name="_Toc343613525"/>
      <w:bookmarkEnd w:id="30"/>
      <w:r w:rsidRPr="00E71A48">
        <w:t>Прочие положения</w:t>
      </w:r>
      <w:bookmarkEnd w:id="31"/>
    </w:p>
    <w:p w:rsidR="00717F60" w:rsidRPr="00E71A48" w:rsidRDefault="009C744E" w:rsidP="00E6083F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6083F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6083F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</w:t>
      </w:r>
      <w:r w:rsidRPr="00E71A48">
        <w:rPr>
          <w:sz w:val="24"/>
          <w:szCs w:val="24"/>
        </w:rPr>
        <w:lastRenderedPageBreak/>
        <w:t xml:space="preserve">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6083F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6083F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6083F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D421AA" w:rsidRPr="00E71A48">
        <w:rPr>
          <w:sz w:val="24"/>
          <w:szCs w:val="24"/>
        </w:rPr>
        <w:t xml:space="preserve"> </w:t>
      </w:r>
      <w:r w:rsidR="00D421AA" w:rsidRPr="00E71A48">
        <w:rPr>
          <w:sz w:val="24"/>
          <w:szCs w:val="24"/>
          <w:lang w:eastAsia="ru-RU"/>
        </w:rPr>
        <w:t>[</w:t>
      </w:r>
      <w:r w:rsidR="00D421AA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в случае внесения изменений в законодательство Российской Федерации формулировка пункта подлежит изменению в соответствии с требованиями законодательства Российской Федерации, действующего на момент проведения запроса предложений</w:t>
      </w:r>
      <w:r w:rsidR="00D421AA" w:rsidRPr="00E71A48">
        <w:rPr>
          <w:sz w:val="24"/>
          <w:szCs w:val="24"/>
          <w:lang w:eastAsia="ru-RU"/>
        </w:rPr>
        <w:t>]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6083F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D421AA" w:rsidRPr="00E71A48">
        <w:rPr>
          <w:sz w:val="24"/>
          <w:szCs w:val="24"/>
        </w:rPr>
        <w:t xml:space="preserve"> </w:t>
      </w:r>
      <w:r w:rsidR="00D421AA" w:rsidRPr="00E71A48">
        <w:rPr>
          <w:sz w:val="24"/>
          <w:szCs w:val="24"/>
          <w:lang w:eastAsia="ru-RU"/>
        </w:rPr>
        <w:t>[</w:t>
      </w:r>
      <w:r w:rsidR="00D421AA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в случае внесения изменений в законодательство Российской Федерации в части термина «аффилированное лицо» формулировка пункта подлежит изменению в соответствии с требованиями законодательства Российской Федерации</w:t>
      </w:r>
      <w:proofErr w:type="gramEnd"/>
      <w:r w:rsidR="00D421AA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, </w:t>
      </w:r>
      <w:proofErr w:type="gramStart"/>
      <w:r w:rsidR="00D421AA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действующего на момент проведения запроса предложений</w:t>
      </w:r>
      <w:r w:rsidR="00D421AA" w:rsidRPr="00E71A48">
        <w:rPr>
          <w:sz w:val="24"/>
          <w:szCs w:val="24"/>
          <w:lang w:eastAsia="ru-RU"/>
        </w:rPr>
        <w:t>]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6083F">
      <w:pPr>
        <w:numPr>
          <w:ilvl w:val="3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> «</w:t>
      </w:r>
      <w:r w:rsidR="00C74146">
        <w:rPr>
          <w:sz w:val="24"/>
          <w:szCs w:val="24"/>
        </w:rPr>
        <w:t>__________</w:t>
      </w:r>
      <w:r w:rsidRPr="00E71A48">
        <w:rPr>
          <w:sz w:val="24"/>
          <w:szCs w:val="24"/>
        </w:rPr>
        <w:t xml:space="preserve">» и пересматривает принятые решения без учета голоса/мнения аффилированного лица. </w:t>
      </w:r>
    </w:p>
    <w:p w:rsidR="00717F60" w:rsidRPr="00E71A48" w:rsidRDefault="00717F60" w:rsidP="00E6083F">
      <w:pPr>
        <w:numPr>
          <w:ilvl w:val="3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D3EBC" w:rsidRPr="00E71A48">
        <w:rPr>
          <w:sz w:val="24"/>
          <w:szCs w:val="24"/>
        </w:rPr>
        <w:fldChar w:fldCharType="begin"/>
      </w:r>
      <w:r w:rsidR="00D560EA" w:rsidRPr="00E71A48">
        <w:rPr>
          <w:sz w:val="24"/>
          <w:szCs w:val="24"/>
        </w:rPr>
        <w:instrText xml:space="preserve"> REF _Ref306114966 \r \h </w:instrText>
      </w:r>
      <w:r w:rsidR="00C70F61" w:rsidRPr="00E71A48">
        <w:rPr>
          <w:sz w:val="24"/>
          <w:szCs w:val="24"/>
        </w:rPr>
        <w:instrText xml:space="preserve"> \* MERGEFORMAT </w:instrText>
      </w:r>
      <w:r w:rsidR="00AD3EBC" w:rsidRPr="00E71A48">
        <w:rPr>
          <w:sz w:val="24"/>
          <w:szCs w:val="24"/>
        </w:rPr>
      </w:r>
      <w:r w:rsidR="00AD3EBC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>3.3.11</w:t>
      </w:r>
      <w:r w:rsidR="00AD3EBC" w:rsidRPr="00E71A48">
        <w:rPr>
          <w:sz w:val="24"/>
          <w:szCs w:val="24"/>
        </w:rPr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6083F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3D4D5E" w:rsidRPr="00E71A48" w:rsidRDefault="003D4D5E" w:rsidP="00E71A48">
      <w:pPr>
        <w:spacing w:line="264" w:lineRule="auto"/>
        <w:rPr>
          <w:sz w:val="24"/>
          <w:szCs w:val="24"/>
        </w:rPr>
      </w:pPr>
    </w:p>
    <w:p w:rsidR="00E420A2" w:rsidRPr="00E71A48" w:rsidRDefault="00E420A2" w:rsidP="00E71A48">
      <w:pPr>
        <w:spacing w:line="264" w:lineRule="auto"/>
        <w:rPr>
          <w:sz w:val="24"/>
          <w:szCs w:val="24"/>
        </w:rPr>
        <w:sectPr w:rsidR="00E420A2" w:rsidRPr="00E71A48" w:rsidSect="002B060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32" w:name="_Ref306144164"/>
    </w:p>
    <w:p w:rsidR="00717F60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33" w:name="_Проект_договора"/>
      <w:bookmarkStart w:id="34" w:name="_Ref305973574"/>
      <w:bookmarkStart w:id="35" w:name="_Toc343613526"/>
      <w:bookmarkEnd w:id="32"/>
      <w:bookmarkEnd w:id="33"/>
      <w:r w:rsidRPr="00E71A48">
        <w:rPr>
          <w:szCs w:val="24"/>
        </w:rPr>
        <w:lastRenderedPageBreak/>
        <w:t xml:space="preserve">Проект </w:t>
      </w:r>
      <w:r w:rsidR="00123C70" w:rsidRPr="00E71A48">
        <w:rPr>
          <w:szCs w:val="24"/>
        </w:rPr>
        <w:t>Договор</w:t>
      </w:r>
      <w:r w:rsidRPr="00E71A48">
        <w:rPr>
          <w:szCs w:val="24"/>
        </w:rPr>
        <w:t>а</w:t>
      </w:r>
      <w:bookmarkEnd w:id="34"/>
      <w:bookmarkEnd w:id="35"/>
      <w:r w:rsidRPr="00E71A48">
        <w:rPr>
          <w:szCs w:val="24"/>
        </w:rPr>
        <w:t xml:space="preserve"> </w:t>
      </w:r>
    </w:p>
    <w:p w:rsidR="00FB666F" w:rsidRPr="00A052DC" w:rsidRDefault="00FB666F" w:rsidP="00FB666F">
      <w:pPr>
        <w:spacing w:after="120"/>
        <w:jc w:val="center"/>
        <w:rPr>
          <w:b/>
          <w:bCs w:val="0"/>
          <w:sz w:val="24"/>
          <w:szCs w:val="24"/>
        </w:rPr>
      </w:pPr>
      <w:r w:rsidRPr="00A052DC">
        <w:rPr>
          <w:b/>
          <w:bCs w:val="0"/>
          <w:sz w:val="24"/>
          <w:szCs w:val="24"/>
        </w:rPr>
        <w:t>Антикоррупционная оговорка, включаемая в проект договора</w:t>
      </w: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ОАО «Россети» и ДЗО ОАО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поддерживают Антикоррупционную политику ОАО «Россети» и ДЗО ОАО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</w:t>
      </w:r>
      <w:r w:rsidRPr="00A052DC">
        <w:rPr>
          <w:rFonts w:ascii="Times New Roman" w:hAnsi="Times New Roman"/>
          <w:i/>
          <w:sz w:val="24"/>
        </w:rPr>
        <w:lastRenderedPageBreak/>
        <w:t>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FB666F">
      <w:pPr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FB666F">
      <w:pPr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FB666F">
      <w:pPr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FB666F">
      <w:pPr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письменной форме. После письменного уведомления, Контрагент и/или ПАО «Россети»/ДЗО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ОАО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</w:t>
      </w:r>
      <w:r w:rsidRPr="00A052DC">
        <w:rPr>
          <w:rFonts w:ascii="Times New Roman" w:hAnsi="Times New Roman"/>
          <w:i/>
          <w:sz w:val="24"/>
        </w:rPr>
        <w:lastRenderedPageBreak/>
        <w:t>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ПОАО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ПОАО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  <w:bookmarkStart w:id="36" w:name="_GoBack"/>
      <w:bookmarkEnd w:id="36"/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37" w:name="_Ref303622434"/>
      <w:bookmarkStart w:id="38" w:name="_Ref303624273"/>
      <w:bookmarkStart w:id="39" w:name="_Ref303682476"/>
      <w:bookmarkStart w:id="40" w:name="_Ref303683017"/>
      <w:bookmarkEnd w:id="37"/>
      <w:bookmarkEnd w:id="38"/>
      <w:bookmarkEnd w:id="39"/>
      <w:bookmarkEnd w:id="40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Ref303711222"/>
      <w:bookmarkStart w:id="42" w:name="_Ref311232052"/>
      <w:bookmarkStart w:id="43" w:name="_Toc34361352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41"/>
      <w:r w:rsidR="00D51A0B" w:rsidRPr="00E71A48">
        <w:rPr>
          <w:szCs w:val="24"/>
        </w:rPr>
        <w:t>Заявок</w:t>
      </w:r>
      <w:bookmarkEnd w:id="42"/>
      <w:bookmarkEnd w:id="43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4" w:name="_Toc34361352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44"/>
    </w:p>
    <w:p w:rsidR="00717F60" w:rsidRPr="00E71A48" w:rsidRDefault="00717F60" w:rsidP="00E6083F">
      <w:pPr>
        <w:numPr>
          <w:ilvl w:val="2"/>
          <w:numId w:val="23"/>
        </w:numPr>
        <w:tabs>
          <w:tab w:val="left" w:pos="1134"/>
        </w:tabs>
        <w:overflowPunct w:val="0"/>
        <w:autoSpaceDE w:val="0"/>
        <w:spacing w:line="264" w:lineRule="auto"/>
        <w:ind w:left="0" w:firstLine="708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Запрос</w:t>
      </w:r>
      <w:r w:rsidRPr="00E71A48">
        <w:rPr>
          <w:bCs w:val="0"/>
          <w:sz w:val="24"/>
          <w:szCs w:val="24"/>
        </w:rPr>
        <w:t xml:space="preserve"> предложений проводится в следующем порядке:</w:t>
      </w:r>
    </w:p>
    <w:p w:rsidR="00717F60" w:rsidRPr="00E71A48" w:rsidRDefault="00717F60" w:rsidP="00E6083F">
      <w:pPr>
        <w:widowControl w:val="0"/>
        <w:numPr>
          <w:ilvl w:val="0"/>
          <w:numId w:val="22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096E9D" w:rsidRPr="00E71A48">
        <w:rPr>
          <w:bCs w:val="0"/>
          <w:sz w:val="24"/>
          <w:szCs w:val="24"/>
        </w:rPr>
        <w:instrText xml:space="preserve"> REF _Ref305973033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3.2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E6083F">
      <w:pPr>
        <w:widowControl w:val="0"/>
        <w:numPr>
          <w:ilvl w:val="0"/>
          <w:numId w:val="22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096E9D" w:rsidRPr="00E71A48">
        <w:rPr>
          <w:bCs w:val="0"/>
          <w:sz w:val="24"/>
          <w:szCs w:val="24"/>
        </w:rPr>
        <w:instrText xml:space="preserve"> REF _Ref305973147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</w:t>
      </w:r>
      <w:r w:rsidR="00AD3EBC" w:rsidRPr="00E71A48">
        <w:rPr>
          <w:bCs w:val="0"/>
          <w:sz w:val="24"/>
          <w:szCs w:val="24"/>
        </w:rPr>
        <w:fldChar w:fldCharType="end"/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E6083F">
      <w:pPr>
        <w:widowControl w:val="0"/>
        <w:numPr>
          <w:ilvl w:val="0"/>
          <w:numId w:val="22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45" w:name="__RefNumPara__828_922829174"/>
      <w:bookmarkEnd w:id="4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end"/>
      </w:r>
      <w:r w:rsidR="00AD3EBC" w:rsidRPr="00E71A48">
        <w:rPr>
          <w:bCs w:val="0"/>
          <w:sz w:val="24"/>
          <w:szCs w:val="24"/>
        </w:rPr>
        <w:fldChar w:fldCharType="begin"/>
      </w:r>
      <w:r w:rsidR="00096E9D" w:rsidRPr="00E71A48">
        <w:rPr>
          <w:bCs w:val="0"/>
          <w:sz w:val="24"/>
          <w:szCs w:val="24"/>
        </w:rPr>
        <w:instrText xml:space="preserve"> REF _Ref305973214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3.4</w:t>
      </w:r>
      <w:r w:rsidR="00AD3EBC" w:rsidRPr="00E71A48">
        <w:rPr>
          <w:bCs w:val="0"/>
          <w:sz w:val="24"/>
          <w:szCs w:val="24"/>
        </w:rPr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D3EBC" w:rsidRPr="00E71A48">
        <w:rPr>
          <w:bCs w:val="0"/>
          <w:sz w:val="24"/>
          <w:szCs w:val="24"/>
        </w:rPr>
        <w:fldChar w:fldCharType="begin"/>
      </w:r>
      <w:r w:rsidR="00096E9D" w:rsidRPr="00E71A48">
        <w:rPr>
          <w:bCs w:val="0"/>
          <w:sz w:val="24"/>
          <w:szCs w:val="24"/>
        </w:rPr>
        <w:instrText xml:space="preserve"> REF _Ref303683883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3.5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E6083F">
      <w:pPr>
        <w:widowControl w:val="0"/>
        <w:numPr>
          <w:ilvl w:val="0"/>
          <w:numId w:val="22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46" w:name="__RefNumPara__832_922829174"/>
      <w:bookmarkEnd w:id="4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096E9D" w:rsidRPr="00E71A48">
        <w:rPr>
          <w:bCs w:val="0"/>
          <w:sz w:val="24"/>
          <w:szCs w:val="24"/>
        </w:rPr>
        <w:instrText xml:space="preserve"> REF _Ref305973250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3.6</w:t>
      </w:r>
      <w:r w:rsidR="00AD3EBC" w:rsidRPr="00E71A48">
        <w:rPr>
          <w:bCs w:val="0"/>
          <w:sz w:val="24"/>
          <w:szCs w:val="24"/>
        </w:rPr>
        <w:fldChar w:fldCharType="end"/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E6083F">
      <w:pPr>
        <w:widowControl w:val="0"/>
        <w:numPr>
          <w:ilvl w:val="0"/>
          <w:numId w:val="22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47" w:name="__RefNumPara__834_922829174"/>
      <w:bookmarkEnd w:id="47"/>
      <w:r w:rsidRPr="00E71A48">
        <w:rPr>
          <w:bCs w:val="0"/>
          <w:sz w:val="24"/>
          <w:szCs w:val="24"/>
        </w:rPr>
        <w:t>аукционная процедура понижение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E7342">
        <w:rPr>
          <w:bCs w:val="0"/>
          <w:sz w:val="24"/>
          <w:szCs w:val="24"/>
        </w:rPr>
        <w:fldChar w:fldCharType="begin"/>
      </w:r>
      <w:r w:rsidR="00BE7342">
        <w:rPr>
          <w:bCs w:val="0"/>
          <w:sz w:val="24"/>
          <w:szCs w:val="24"/>
        </w:rPr>
        <w:instrText xml:space="preserve"> REF _Ref303250967 \r \h  \* MERGEFORMAT </w:instrText>
      </w:r>
      <w:r w:rsidR="00BE7342">
        <w:rPr>
          <w:bCs w:val="0"/>
          <w:sz w:val="24"/>
          <w:szCs w:val="24"/>
        </w:rPr>
      </w:r>
      <w:r w:rsidR="00BE7342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3.7</w:t>
      </w:r>
      <w:r w:rsidR="00BE7342">
        <w:rPr>
          <w:bCs w:val="0"/>
          <w:sz w:val="24"/>
          <w:szCs w:val="24"/>
        </w:rPr>
        <w:fldChar w:fldCharType="end"/>
      </w:r>
      <w:r w:rsidR="00AD3EB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E6083F">
      <w:pPr>
        <w:widowControl w:val="0"/>
        <w:numPr>
          <w:ilvl w:val="0"/>
          <w:numId w:val="22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48" w:name="__RefNumPara__836_922829174"/>
      <w:bookmarkEnd w:id="4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096E9D" w:rsidRPr="00E71A48">
        <w:rPr>
          <w:bCs w:val="0"/>
          <w:sz w:val="24"/>
          <w:szCs w:val="24"/>
        </w:rPr>
        <w:instrText xml:space="preserve"> REF _Ref303681924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3.8</w:t>
      </w:r>
      <w:r w:rsidR="00AD3EBC" w:rsidRPr="00E71A48">
        <w:rPr>
          <w:bCs w:val="0"/>
          <w:sz w:val="24"/>
          <w:szCs w:val="24"/>
        </w:rPr>
        <w:fldChar w:fldCharType="end"/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E6083F">
      <w:pPr>
        <w:widowControl w:val="0"/>
        <w:numPr>
          <w:ilvl w:val="0"/>
          <w:numId w:val="22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</w:rPr>
        <w:fldChar w:fldCharType="begin"/>
      </w:r>
      <w:r w:rsidR="00096E9D" w:rsidRPr="00E71A48">
        <w:rPr>
          <w:bCs w:val="0"/>
          <w:sz w:val="24"/>
          <w:szCs w:val="24"/>
        </w:rPr>
        <w:instrText xml:space="preserve"> REF _Ref303683929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3.10</w:t>
      </w:r>
      <w:r w:rsidR="00AD3EBC" w:rsidRPr="00E71A48">
        <w:rPr>
          <w:bCs w:val="0"/>
          <w:sz w:val="24"/>
          <w:szCs w:val="24"/>
        </w:rPr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Default="00717F60" w:rsidP="00E6083F">
      <w:pPr>
        <w:widowControl w:val="0"/>
        <w:numPr>
          <w:ilvl w:val="0"/>
          <w:numId w:val="22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E7342">
        <w:rPr>
          <w:bCs w:val="0"/>
          <w:sz w:val="24"/>
          <w:szCs w:val="24"/>
        </w:rPr>
        <w:t xml:space="preserve">обеспечение </w:t>
      </w:r>
      <w:proofErr w:type="gramStart"/>
      <w:r w:rsidRPr="00BE7342">
        <w:rPr>
          <w:bCs w:val="0"/>
          <w:sz w:val="24"/>
          <w:szCs w:val="24"/>
        </w:rPr>
        <w:t xml:space="preserve">исполнения обязательств </w:t>
      </w:r>
      <w:r w:rsidR="00F030B1" w:rsidRPr="00BE7342">
        <w:rPr>
          <w:bCs w:val="0"/>
          <w:sz w:val="24"/>
          <w:szCs w:val="24"/>
        </w:rPr>
        <w:t>Подрядчика</w:t>
      </w:r>
      <w:r w:rsidR="00BE7342">
        <w:rPr>
          <w:bCs w:val="0"/>
          <w:sz w:val="24"/>
          <w:szCs w:val="24"/>
        </w:rPr>
        <w:t>/Исполнителя/Поставщика</w:t>
      </w:r>
      <w:proofErr w:type="gramEnd"/>
      <w:r w:rsidR="00F030B1" w:rsidRPr="00BE7342">
        <w:rPr>
          <w:bCs w:val="0"/>
          <w:sz w:val="24"/>
          <w:szCs w:val="24"/>
        </w:rPr>
        <w:t xml:space="preserve"> </w:t>
      </w:r>
      <w:r w:rsidRPr="00BE7342">
        <w:rPr>
          <w:bCs w:val="0"/>
          <w:sz w:val="24"/>
          <w:szCs w:val="24"/>
        </w:rPr>
        <w:t>по </w:t>
      </w:r>
      <w:r w:rsidR="00123C70" w:rsidRPr="00BE7342">
        <w:rPr>
          <w:bCs w:val="0"/>
          <w:sz w:val="24"/>
          <w:szCs w:val="24"/>
        </w:rPr>
        <w:t>Договор</w:t>
      </w:r>
      <w:r w:rsidRPr="00BE7342">
        <w:rPr>
          <w:bCs w:val="0"/>
          <w:sz w:val="24"/>
          <w:szCs w:val="24"/>
        </w:rPr>
        <w:t xml:space="preserve">у (подраздел </w:t>
      </w:r>
      <w:r w:rsidR="00AD3EBC" w:rsidRPr="00BE7342">
        <w:rPr>
          <w:bCs w:val="0"/>
          <w:sz w:val="24"/>
          <w:szCs w:val="24"/>
        </w:rPr>
        <w:fldChar w:fldCharType="begin"/>
      </w:r>
      <w:r w:rsidR="00AD3EBC" w:rsidRPr="00BE7342">
        <w:rPr>
          <w:bCs w:val="0"/>
          <w:sz w:val="24"/>
          <w:szCs w:val="24"/>
        </w:rPr>
        <w:instrText xml:space="preserve"> REF _Ref306140410 \r \h  \* MERGEFORMAT </w:instrText>
      </w:r>
      <w:r w:rsidR="00AD3EBC" w:rsidRPr="00BE7342">
        <w:rPr>
          <w:bCs w:val="0"/>
          <w:sz w:val="24"/>
          <w:szCs w:val="24"/>
        </w:rPr>
      </w:r>
      <w:r w:rsidR="00AD3EBC" w:rsidRPr="00BE7342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3.11</w:t>
      </w:r>
      <w:r w:rsidR="00AD3EBC" w:rsidRPr="00BE7342">
        <w:rPr>
          <w:bCs w:val="0"/>
          <w:sz w:val="24"/>
          <w:szCs w:val="24"/>
        </w:rPr>
        <w:fldChar w:fldCharType="end"/>
      </w:r>
      <w:r w:rsidR="00BE7342">
        <w:rPr>
          <w:bCs w:val="0"/>
          <w:sz w:val="24"/>
          <w:szCs w:val="24"/>
        </w:rPr>
        <w:t>);</w:t>
      </w:r>
    </w:p>
    <w:p w:rsidR="00717F60" w:rsidRPr="00E71A48" w:rsidRDefault="00717F60" w:rsidP="00E6083F">
      <w:pPr>
        <w:widowControl w:val="0"/>
        <w:numPr>
          <w:ilvl w:val="0"/>
          <w:numId w:val="22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C421E1" w:rsidRPr="00E71A48">
        <w:rPr>
          <w:bCs w:val="0"/>
          <w:sz w:val="24"/>
          <w:szCs w:val="24"/>
        </w:rPr>
        <w:instrText xml:space="preserve"> REF _Ref306140451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3.12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E6083F">
      <w:pPr>
        <w:numPr>
          <w:ilvl w:val="2"/>
          <w:numId w:val="23"/>
        </w:numPr>
        <w:tabs>
          <w:tab w:val="left" w:pos="1134"/>
        </w:tabs>
        <w:overflowPunct w:val="0"/>
        <w:autoSpaceDE w:val="0"/>
        <w:spacing w:line="264" w:lineRule="auto"/>
        <w:ind w:left="0" w:firstLine="708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процессе</w:t>
      </w:r>
      <w:r w:rsidRPr="00E71A48">
        <w:rPr>
          <w:sz w:val="24"/>
          <w:szCs w:val="24"/>
          <w:lang w:eastAsia="ru-RU"/>
        </w:rPr>
        <w:t xml:space="preserve"> проведения </w:t>
      </w:r>
      <w:r w:rsidR="00440928" w:rsidRPr="00E71A48">
        <w:rPr>
          <w:sz w:val="24"/>
          <w:szCs w:val="24"/>
          <w:lang w:eastAsia="ru-RU"/>
        </w:rPr>
        <w:t>З</w:t>
      </w:r>
      <w:r w:rsidRPr="00E71A48">
        <w:rPr>
          <w:sz w:val="24"/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</w:p>
    <w:p w:rsidR="0099066F" w:rsidRPr="00E71A48" w:rsidRDefault="0099066F" w:rsidP="00E6083F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E6083F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E6083F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E6083F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E6083F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Ref303250835"/>
      <w:bookmarkStart w:id="50" w:name="_Ref305973033"/>
      <w:bookmarkStart w:id="51" w:name="_Toc343613529"/>
      <w:bookmarkStart w:id="5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49"/>
      <w:r w:rsidRPr="00E71A48">
        <w:t xml:space="preserve"> по запросу предложений</w:t>
      </w:r>
      <w:bookmarkEnd w:id="50"/>
      <w:bookmarkEnd w:id="51"/>
    </w:p>
    <w:p w:rsidR="00717F60" w:rsidRPr="00E71A48" w:rsidRDefault="004B5EB3" w:rsidP="00E6083F">
      <w:pPr>
        <w:numPr>
          <w:ilvl w:val="2"/>
          <w:numId w:val="13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D3EBC"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REF _Ref302563524 \n \h </w:instrText>
      </w:r>
      <w:r w:rsidR="00C70F61" w:rsidRPr="00E71A48">
        <w:rPr>
          <w:sz w:val="24"/>
          <w:szCs w:val="24"/>
        </w:rPr>
        <w:instrText xml:space="preserve"> \* MERGEFORMAT </w:instrText>
      </w:r>
      <w:r w:rsidR="00AD3EBC" w:rsidRPr="00E71A48">
        <w:rPr>
          <w:sz w:val="24"/>
          <w:szCs w:val="24"/>
        </w:rPr>
      </w:r>
      <w:r w:rsidR="00AD3EBC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>1.1.1</w:t>
      </w:r>
      <w:r w:rsidR="00AD3EBC" w:rsidRPr="00E71A48">
        <w:rPr>
          <w:sz w:val="24"/>
          <w:szCs w:val="24"/>
        </w:rPr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E6083F">
      <w:pPr>
        <w:numPr>
          <w:ilvl w:val="2"/>
          <w:numId w:val="13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4C5DD3" w:rsidRPr="00E71A48" w:rsidRDefault="004C5DD3" w:rsidP="00E6083F">
      <w:pPr>
        <w:numPr>
          <w:ilvl w:val="2"/>
          <w:numId w:val="13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53" w:name="_Ref307579722"/>
      <w:r w:rsidRPr="00E71A48">
        <w:rPr>
          <w:sz w:val="24"/>
          <w:szCs w:val="24"/>
        </w:rPr>
        <w:lastRenderedPageBreak/>
        <w:t xml:space="preserve">Официальная копия Документации </w:t>
      </w:r>
      <w:r w:rsidR="00415D77" w:rsidRPr="00E71A48">
        <w:rPr>
          <w:sz w:val="24"/>
          <w:szCs w:val="24"/>
        </w:rPr>
        <w:t>по запросу предложений</w:t>
      </w:r>
      <w:r w:rsidRPr="00E71A48">
        <w:rPr>
          <w:sz w:val="24"/>
          <w:szCs w:val="24"/>
        </w:rPr>
        <w:t xml:space="preserve"> (в бумажной форме) предоставляется после осуществления оплаты за предоставления копии Документации </w:t>
      </w:r>
      <w:r w:rsidRPr="00BE7342">
        <w:t>[</w:t>
      </w:r>
      <w:r w:rsidRPr="00E71A48">
        <w:rPr>
          <w:rStyle w:val="aa"/>
          <w:sz w:val="24"/>
          <w:szCs w:val="24"/>
        </w:rPr>
        <w:t>если плата не будет установлена, то пункт удаляется</w:t>
      </w:r>
      <w:r w:rsidRPr="00BE7342">
        <w:t>].</w:t>
      </w:r>
      <w:bookmarkEnd w:id="53"/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54" w:name="__RefNumPara__444_922829174"/>
      <w:bookmarkStart w:id="55" w:name="_Ref191386216"/>
      <w:bookmarkStart w:id="56" w:name="_Ref305973147"/>
      <w:bookmarkStart w:id="57" w:name="_Toc343613530"/>
      <w:bookmarkEnd w:id="52"/>
      <w:bookmarkEnd w:id="54"/>
      <w:r w:rsidRPr="00E71A48">
        <w:t xml:space="preserve">Подготовка </w:t>
      </w:r>
      <w:bookmarkEnd w:id="55"/>
      <w:r w:rsidRPr="00E71A48">
        <w:t>Заявок</w:t>
      </w:r>
      <w:bookmarkEnd w:id="56"/>
      <w:bookmarkEnd w:id="5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" w:name="_Ref306114638"/>
      <w:bookmarkStart w:id="59" w:name="_Toc34361353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58"/>
      <w:bookmarkEnd w:id="59"/>
    </w:p>
    <w:p w:rsidR="00717F60" w:rsidRPr="00E71A48" w:rsidRDefault="009C744E" w:rsidP="00E6083F">
      <w:pPr>
        <w:widowControl w:val="0"/>
        <w:numPr>
          <w:ilvl w:val="3"/>
          <w:numId w:val="41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Pr="00E71A48">
        <w:rPr>
          <w:bCs w:val="0"/>
          <w:sz w:val="24"/>
          <w:szCs w:val="24"/>
        </w:rPr>
        <w:t xml:space="preserve">раздел </w:t>
      </w:r>
      <w:r w:rsidR="00F85CCF" w:rsidRPr="00E71A48">
        <w:rPr>
          <w:bCs w:val="0"/>
          <w:sz w:val="24"/>
          <w:szCs w:val="24"/>
        </w:rPr>
        <w:fldChar w:fldCharType="begin"/>
      </w:r>
      <w:r w:rsidR="00F85CCF" w:rsidRPr="00E71A48">
        <w:rPr>
          <w:bCs w:val="0"/>
          <w:sz w:val="24"/>
          <w:szCs w:val="24"/>
        </w:rPr>
        <w:instrText xml:space="preserve"> REF _Ref306031829 \r \h </w:instrText>
      </w:r>
      <w:r w:rsidR="00E71A48" w:rsidRPr="00E71A48">
        <w:rPr>
          <w:bCs w:val="0"/>
          <w:sz w:val="24"/>
          <w:szCs w:val="24"/>
        </w:rPr>
        <w:instrText xml:space="preserve"> \* MERGEFORMAT </w:instrText>
      </w:r>
      <w:r w:rsidR="00F85CCF" w:rsidRPr="00E71A48">
        <w:rPr>
          <w:bCs w:val="0"/>
          <w:sz w:val="24"/>
          <w:szCs w:val="24"/>
        </w:rPr>
      </w:r>
      <w:r w:rsidR="00F85CCF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4</w:t>
      </w:r>
      <w:r w:rsidR="00F85CC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,</w:t>
      </w:r>
      <w:r w:rsidR="00BE7342">
        <w:rPr>
          <w:bCs w:val="0"/>
          <w:sz w:val="24"/>
          <w:szCs w:val="24"/>
        </w:rPr>
        <w:t xml:space="preserve"> </w:t>
      </w:r>
      <w:r w:rsidR="00BE7342" w:rsidRPr="00E71A48">
        <w:rPr>
          <w:bCs w:val="0"/>
          <w:sz w:val="24"/>
          <w:szCs w:val="24"/>
          <w:lang w:eastAsia="ru-RU"/>
        </w:rPr>
        <w:t>форма ___ [</w:t>
      </w:r>
      <w:r w:rsidR="00BE7342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BE7342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bCs w:val="0"/>
          <w:spacing w:val="-2"/>
          <w:sz w:val="24"/>
          <w:szCs w:val="24"/>
        </w:rPr>
        <w:t>).</w:t>
      </w:r>
    </w:p>
    <w:p w:rsidR="00717F60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Документации по запросу предложений (раздел </w:t>
      </w:r>
      <w:r w:rsidR="003129D4" w:rsidRPr="00E71A48">
        <w:rPr>
          <w:bCs w:val="0"/>
          <w:spacing w:val="-1"/>
          <w:sz w:val="24"/>
          <w:szCs w:val="24"/>
        </w:rPr>
        <w:fldChar w:fldCharType="begin"/>
      </w:r>
      <w:r w:rsidR="003129D4" w:rsidRPr="00E71A48">
        <w:rPr>
          <w:bCs w:val="0"/>
          <w:spacing w:val="-1"/>
          <w:sz w:val="24"/>
          <w:szCs w:val="24"/>
        </w:rPr>
        <w:instrText xml:space="preserve"> REF _Ref306031829 \r \h </w:instrText>
      </w:r>
      <w:r w:rsidR="00E71A48" w:rsidRPr="00E71A48">
        <w:rPr>
          <w:bCs w:val="0"/>
          <w:spacing w:val="-1"/>
          <w:sz w:val="24"/>
          <w:szCs w:val="24"/>
        </w:rPr>
        <w:instrText xml:space="preserve"> \* MERGEFORMAT </w:instrText>
      </w:r>
      <w:r w:rsidR="003129D4" w:rsidRPr="00E71A48">
        <w:rPr>
          <w:bCs w:val="0"/>
          <w:spacing w:val="-1"/>
          <w:sz w:val="24"/>
          <w:szCs w:val="24"/>
        </w:rPr>
      </w:r>
      <w:r w:rsidR="003129D4" w:rsidRPr="00E71A48">
        <w:rPr>
          <w:bCs w:val="0"/>
          <w:spacing w:val="-1"/>
          <w:sz w:val="24"/>
          <w:szCs w:val="24"/>
        </w:rPr>
        <w:fldChar w:fldCharType="separate"/>
      </w:r>
      <w:r w:rsidR="001E200B">
        <w:rPr>
          <w:bCs w:val="0"/>
          <w:spacing w:val="-1"/>
          <w:sz w:val="24"/>
          <w:szCs w:val="24"/>
        </w:rPr>
        <w:t>4</w:t>
      </w:r>
      <w:r w:rsidR="003129D4" w:rsidRPr="00E71A48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 xml:space="preserve">, </w:t>
      </w:r>
      <w:r w:rsidR="00BE7342">
        <w:rPr>
          <w:bCs w:val="0"/>
          <w:spacing w:val="-1"/>
          <w:sz w:val="24"/>
          <w:szCs w:val="24"/>
        </w:rPr>
        <w:t xml:space="preserve"> </w:t>
      </w:r>
      <w:r w:rsidR="00BE7342" w:rsidRPr="00E71A48">
        <w:rPr>
          <w:bCs w:val="0"/>
          <w:sz w:val="24"/>
          <w:szCs w:val="24"/>
          <w:lang w:eastAsia="ru-RU"/>
        </w:rPr>
        <w:t>форма ___ [</w:t>
      </w:r>
      <w:r w:rsidR="00BE7342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BE7342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bCs w:val="0"/>
          <w:spacing w:val="-1"/>
          <w:sz w:val="24"/>
          <w:szCs w:val="24"/>
        </w:rPr>
        <w:t xml:space="preserve">) с приложением файла технического </w:t>
      </w:r>
      <w:r w:rsidR="004B5EB3" w:rsidRPr="00E71A48">
        <w:rPr>
          <w:bCs w:val="0"/>
          <w:spacing w:val="-1"/>
          <w:sz w:val="24"/>
          <w:szCs w:val="24"/>
        </w:rPr>
        <w:t>Заявк</w:t>
      </w:r>
      <w:r w:rsidRPr="00E71A48">
        <w:rPr>
          <w:bCs w:val="0"/>
          <w:spacing w:val="-1"/>
          <w:sz w:val="24"/>
          <w:szCs w:val="24"/>
        </w:rPr>
        <w:t xml:space="preserve">и, выполненным в формате MS </w:t>
      </w:r>
      <w:proofErr w:type="spellStart"/>
      <w:r w:rsidRPr="00E71A48">
        <w:rPr>
          <w:bCs w:val="0"/>
          <w:spacing w:val="-1"/>
          <w:sz w:val="24"/>
          <w:szCs w:val="24"/>
        </w:rPr>
        <w:t>Word</w:t>
      </w:r>
      <w:proofErr w:type="spellEnd"/>
      <w:r w:rsidR="00E17CEB" w:rsidRPr="00E71A48">
        <w:rPr>
          <w:bCs w:val="0"/>
          <w:spacing w:val="-1"/>
          <w:sz w:val="24"/>
          <w:szCs w:val="24"/>
        </w:rPr>
        <w:t xml:space="preserve">, оригиналы или нотариально заверенные копии документов, подтверждающих наличие у </w:t>
      </w:r>
      <w:r w:rsidR="009C744E" w:rsidRPr="00E71A48">
        <w:rPr>
          <w:bCs w:val="0"/>
          <w:spacing w:val="-1"/>
          <w:sz w:val="24"/>
          <w:szCs w:val="24"/>
        </w:rPr>
        <w:t>Участник</w:t>
      </w:r>
      <w:r w:rsidR="00E17CEB" w:rsidRPr="00E71A48">
        <w:rPr>
          <w:bCs w:val="0"/>
          <w:spacing w:val="-1"/>
          <w:sz w:val="24"/>
          <w:szCs w:val="24"/>
        </w:rPr>
        <w:t xml:space="preserve">а </w:t>
      </w:r>
      <w:r w:rsidR="00FE1CA6" w:rsidRPr="00E71A48">
        <w:rPr>
          <w:bCs w:val="0"/>
          <w:spacing w:val="-1"/>
          <w:sz w:val="24"/>
          <w:szCs w:val="24"/>
        </w:rPr>
        <w:t xml:space="preserve">запроса предложений </w:t>
      </w:r>
      <w:r w:rsidR="00E17CEB" w:rsidRPr="00E71A48">
        <w:rPr>
          <w:bCs w:val="0"/>
          <w:spacing w:val="-1"/>
          <w:sz w:val="24"/>
          <w:szCs w:val="24"/>
        </w:rPr>
        <w:t xml:space="preserve"> правомочий от </w:t>
      </w:r>
      <w:proofErr w:type="gramStart"/>
      <w:r w:rsidR="00E17CEB" w:rsidRPr="00E71A48">
        <w:rPr>
          <w:bCs w:val="0"/>
          <w:spacing w:val="-1"/>
          <w:sz w:val="24"/>
          <w:szCs w:val="24"/>
        </w:rPr>
        <w:t>производителей</w:t>
      </w:r>
      <w:proofErr w:type="gramEnd"/>
      <w:r w:rsidR="00E17CEB" w:rsidRPr="00E71A48">
        <w:rPr>
          <w:bCs w:val="0"/>
          <w:spacing w:val="-1"/>
          <w:sz w:val="24"/>
          <w:szCs w:val="24"/>
        </w:rPr>
        <w:t xml:space="preserve"> предлагаемого им оборудования на предложение в рамках настоящего </w:t>
      </w:r>
      <w:r w:rsidR="00027C2B" w:rsidRPr="00E71A48">
        <w:rPr>
          <w:bCs w:val="0"/>
          <w:spacing w:val="-1"/>
          <w:sz w:val="24"/>
          <w:szCs w:val="24"/>
        </w:rPr>
        <w:t>З</w:t>
      </w:r>
      <w:r w:rsidR="00314F66" w:rsidRPr="00E71A48">
        <w:rPr>
          <w:bCs w:val="0"/>
          <w:spacing w:val="-1"/>
          <w:sz w:val="24"/>
          <w:szCs w:val="24"/>
        </w:rPr>
        <w:t>апроса предложений</w:t>
      </w:r>
      <w:r w:rsidR="00E17CEB" w:rsidRPr="00E71A48">
        <w:rPr>
          <w:bCs w:val="0"/>
          <w:spacing w:val="-1"/>
          <w:sz w:val="24"/>
          <w:szCs w:val="24"/>
        </w:rPr>
        <w:t xml:space="preserve"> этого оборудования по форме, установленной в настоящей </w:t>
      </w:r>
      <w:r w:rsidR="00314F66" w:rsidRPr="00E71A48">
        <w:rPr>
          <w:bCs w:val="0"/>
          <w:spacing w:val="-1"/>
          <w:sz w:val="24"/>
          <w:szCs w:val="24"/>
        </w:rPr>
        <w:t>Д</w:t>
      </w:r>
      <w:r w:rsidR="00E17CEB" w:rsidRPr="00E71A48">
        <w:rPr>
          <w:bCs w:val="0"/>
          <w:spacing w:val="-1"/>
          <w:sz w:val="24"/>
          <w:szCs w:val="24"/>
        </w:rPr>
        <w:t xml:space="preserve">окументации (раздел </w:t>
      </w:r>
      <w:r w:rsidR="00345CCA" w:rsidRPr="00E71A48">
        <w:rPr>
          <w:bCs w:val="0"/>
          <w:spacing w:val="-1"/>
          <w:sz w:val="24"/>
          <w:szCs w:val="24"/>
        </w:rPr>
        <w:fldChar w:fldCharType="begin"/>
      </w:r>
      <w:r w:rsidR="00345CCA" w:rsidRPr="00E71A48">
        <w:rPr>
          <w:bCs w:val="0"/>
          <w:spacing w:val="-1"/>
          <w:sz w:val="24"/>
          <w:szCs w:val="24"/>
        </w:rPr>
        <w:instrText xml:space="preserve"> REF _Ref306031829 \r \h </w:instrText>
      </w:r>
      <w:r w:rsidR="00E71A48" w:rsidRPr="00E71A48">
        <w:rPr>
          <w:bCs w:val="0"/>
          <w:spacing w:val="-1"/>
          <w:sz w:val="24"/>
          <w:szCs w:val="24"/>
        </w:rPr>
        <w:instrText xml:space="preserve"> \* MERGEFORMAT </w:instrText>
      </w:r>
      <w:r w:rsidR="00345CCA" w:rsidRPr="00E71A48">
        <w:rPr>
          <w:bCs w:val="0"/>
          <w:spacing w:val="-1"/>
          <w:sz w:val="24"/>
          <w:szCs w:val="24"/>
        </w:rPr>
      </w:r>
      <w:r w:rsidR="00345CCA" w:rsidRPr="00E71A48">
        <w:rPr>
          <w:bCs w:val="0"/>
          <w:spacing w:val="-1"/>
          <w:sz w:val="24"/>
          <w:szCs w:val="24"/>
        </w:rPr>
        <w:fldChar w:fldCharType="separate"/>
      </w:r>
      <w:r w:rsidR="001E200B">
        <w:rPr>
          <w:bCs w:val="0"/>
          <w:spacing w:val="-1"/>
          <w:sz w:val="24"/>
          <w:szCs w:val="24"/>
        </w:rPr>
        <w:t>4</w:t>
      </w:r>
      <w:r w:rsidR="00345CCA" w:rsidRPr="00E71A48">
        <w:rPr>
          <w:bCs w:val="0"/>
          <w:spacing w:val="-1"/>
          <w:sz w:val="24"/>
          <w:szCs w:val="24"/>
        </w:rPr>
        <w:fldChar w:fldCharType="end"/>
      </w:r>
      <w:r w:rsidR="00E17CEB" w:rsidRPr="00E71A48">
        <w:rPr>
          <w:bCs w:val="0"/>
          <w:spacing w:val="-1"/>
          <w:sz w:val="24"/>
          <w:szCs w:val="24"/>
        </w:rPr>
        <w:t xml:space="preserve">, 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="00E17CEB" w:rsidRPr="00E71A48">
        <w:rPr>
          <w:bCs w:val="0"/>
          <w:spacing w:val="-1"/>
          <w:sz w:val="24"/>
          <w:szCs w:val="24"/>
        </w:rPr>
        <w:t xml:space="preserve">), если </w:t>
      </w:r>
      <w:r w:rsidR="009C744E" w:rsidRPr="00E71A48">
        <w:rPr>
          <w:bCs w:val="0"/>
          <w:spacing w:val="-1"/>
          <w:sz w:val="24"/>
          <w:szCs w:val="24"/>
        </w:rPr>
        <w:t>Участник</w:t>
      </w:r>
      <w:r w:rsidR="00E17CEB" w:rsidRPr="00E71A48">
        <w:rPr>
          <w:bCs w:val="0"/>
          <w:spacing w:val="-1"/>
          <w:sz w:val="24"/>
          <w:szCs w:val="24"/>
        </w:rPr>
        <w:t xml:space="preserve"> не является производителем предлагаемого оборудования;</w:t>
      </w:r>
      <w:r w:rsidR="00F030B1" w:rsidRPr="00E71A48">
        <w:rPr>
          <w:bCs w:val="0"/>
          <w:spacing w:val="-1"/>
          <w:sz w:val="24"/>
          <w:szCs w:val="24"/>
        </w:rPr>
        <w:t xml:space="preserve"> </w:t>
      </w:r>
    </w:p>
    <w:p w:rsidR="00717F60" w:rsidRPr="00E71A48" w:rsidRDefault="00420F24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F030B1" w:rsidRPr="00E71A48">
        <w:rPr>
          <w:bCs w:val="0"/>
          <w:sz w:val="24"/>
          <w:szCs w:val="24"/>
        </w:rPr>
        <w:t xml:space="preserve">выполнения </w:t>
      </w:r>
      <w:r w:rsidR="006561C2" w:rsidRPr="00E71A48">
        <w:rPr>
          <w:bCs w:val="0"/>
          <w:sz w:val="24"/>
          <w:szCs w:val="24"/>
        </w:rPr>
        <w:t xml:space="preserve">поставок, </w:t>
      </w:r>
      <w:r w:rsidR="00F030B1" w:rsidRPr="00E71A48">
        <w:rPr>
          <w:bCs w:val="0"/>
          <w:sz w:val="24"/>
          <w:szCs w:val="24"/>
        </w:rPr>
        <w:t>работ</w:t>
      </w:r>
      <w:r w:rsidR="00F86B89" w:rsidRPr="00E71A48">
        <w:rPr>
          <w:bCs w:val="0"/>
          <w:sz w:val="24"/>
          <w:szCs w:val="24"/>
        </w:rPr>
        <w:t>,</w:t>
      </w:r>
      <w:r w:rsidR="00027C2B" w:rsidRPr="00E71A48">
        <w:rPr>
          <w:bCs w:val="0"/>
          <w:sz w:val="24"/>
          <w:szCs w:val="24"/>
        </w:rPr>
        <w:t xml:space="preserve"> </w:t>
      </w:r>
      <w:r w:rsidR="00F030B1" w:rsidRPr="00E71A48">
        <w:rPr>
          <w:bCs w:val="0"/>
          <w:sz w:val="24"/>
          <w:szCs w:val="24"/>
        </w:rPr>
        <w:t xml:space="preserve">услуг </w:t>
      </w:r>
      <w:r w:rsidRPr="00E71A48">
        <w:rPr>
          <w:bCs w:val="0"/>
          <w:sz w:val="24"/>
          <w:szCs w:val="24"/>
        </w:rPr>
        <w:t>по</w:t>
      </w:r>
      <w:r w:rsidR="00717F60" w:rsidRPr="00E71A48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 xml:space="preserve">окументации (раздел </w:t>
      </w:r>
      <w:r w:rsidR="00345CCA" w:rsidRPr="00E71A48">
        <w:rPr>
          <w:bCs w:val="0"/>
          <w:sz w:val="24"/>
          <w:szCs w:val="24"/>
        </w:rPr>
        <w:fldChar w:fldCharType="begin"/>
      </w:r>
      <w:r w:rsidR="00345CCA" w:rsidRPr="00E71A48">
        <w:rPr>
          <w:bCs w:val="0"/>
          <w:sz w:val="24"/>
          <w:szCs w:val="24"/>
        </w:rPr>
        <w:instrText xml:space="preserve"> REF _Ref306031829 \r \h </w:instrText>
      </w:r>
      <w:r w:rsidR="00E71A48" w:rsidRPr="00E71A48">
        <w:rPr>
          <w:bCs w:val="0"/>
          <w:sz w:val="24"/>
          <w:szCs w:val="24"/>
        </w:rPr>
        <w:instrText xml:space="preserve"> \* MERGEFORMAT </w:instrText>
      </w:r>
      <w:r w:rsidR="00345CCA" w:rsidRPr="00E71A48">
        <w:rPr>
          <w:bCs w:val="0"/>
          <w:sz w:val="24"/>
          <w:szCs w:val="24"/>
        </w:rPr>
      </w:r>
      <w:r w:rsidR="00345CCA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4</w:t>
      </w:r>
      <w:r w:rsidR="00345CC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 xml:space="preserve">, 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="00717F60" w:rsidRPr="00E71A48">
        <w:rPr>
          <w:bCs w:val="0"/>
          <w:sz w:val="24"/>
          <w:szCs w:val="24"/>
        </w:rPr>
        <w:t xml:space="preserve">) с приложением файла графика </w:t>
      </w:r>
      <w:r w:rsidR="00E523D9" w:rsidRPr="00E71A48">
        <w:rPr>
          <w:sz w:val="24"/>
          <w:szCs w:val="24"/>
        </w:rPr>
        <w:t xml:space="preserve">выполнения </w:t>
      </w:r>
      <w:r w:rsidR="00B068E7" w:rsidRPr="00E71A48">
        <w:rPr>
          <w:sz w:val="24"/>
          <w:szCs w:val="24"/>
        </w:rPr>
        <w:t xml:space="preserve">поставок, </w:t>
      </w:r>
      <w:r w:rsidR="00E523D9" w:rsidRPr="00E71A48">
        <w:rPr>
          <w:sz w:val="24"/>
          <w:szCs w:val="24"/>
        </w:rPr>
        <w:t>рабо</w:t>
      </w:r>
      <w:proofErr w:type="gramStart"/>
      <w:r w:rsidR="00E523D9" w:rsidRPr="00E71A48">
        <w:rPr>
          <w:sz w:val="24"/>
          <w:szCs w:val="24"/>
        </w:rPr>
        <w:t>т</w:t>
      </w:r>
      <w:r w:rsidR="00B068E7" w:rsidRPr="00E71A48">
        <w:rPr>
          <w:sz w:val="24"/>
          <w:szCs w:val="24"/>
        </w:rPr>
        <w:t>(</w:t>
      </w:r>
      <w:proofErr w:type="gramEnd"/>
      <w:r w:rsidR="00E523D9" w:rsidRPr="00E71A48">
        <w:rPr>
          <w:sz w:val="24"/>
          <w:szCs w:val="24"/>
        </w:rPr>
        <w:t>услуг</w:t>
      </w:r>
      <w:r w:rsidR="00B068E7" w:rsidRPr="00E71A48">
        <w:rPr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 xml:space="preserve">, выполненным в формате </w:t>
      </w:r>
      <w:r w:rsidR="00717F60" w:rsidRPr="00E71A48">
        <w:rPr>
          <w:bCs w:val="0"/>
          <w:sz w:val="24"/>
          <w:szCs w:val="24"/>
          <w:lang w:val="en-US"/>
        </w:rPr>
        <w:t>MS</w:t>
      </w:r>
      <w:r w:rsidR="00717F60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  <w:lang w:val="en-US"/>
        </w:rPr>
        <w:t>Word</w:t>
      </w:r>
      <w:r w:rsidR="00717F60"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Сводную таблицу </w:t>
      </w:r>
      <w:r w:rsidR="00420F24" w:rsidRPr="00E71A48">
        <w:rPr>
          <w:bCs w:val="0"/>
          <w:sz w:val="24"/>
          <w:szCs w:val="24"/>
        </w:rPr>
        <w:t xml:space="preserve">стоимости </w:t>
      </w:r>
      <w:r w:rsidRPr="00E71A4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t xml:space="preserve">приведенными в настоящей </w:t>
      </w:r>
      <w:r w:rsidR="00AE0F91" w:rsidRPr="00E71A48">
        <w:rPr>
          <w:bCs w:val="0"/>
          <w:spacing w:val="-1"/>
          <w:sz w:val="24"/>
          <w:szCs w:val="24"/>
        </w:rPr>
        <w:t>Д</w:t>
      </w:r>
      <w:r w:rsidRPr="00E71A48">
        <w:rPr>
          <w:bCs w:val="0"/>
          <w:spacing w:val="-1"/>
          <w:sz w:val="24"/>
          <w:szCs w:val="24"/>
        </w:rPr>
        <w:t>окументации</w:t>
      </w:r>
      <w:r w:rsidRPr="00E71A48">
        <w:rPr>
          <w:bCs w:val="0"/>
          <w:sz w:val="24"/>
          <w:szCs w:val="24"/>
        </w:rPr>
        <w:t xml:space="preserve"> (раздел </w:t>
      </w:r>
      <w:r w:rsidR="00345CCA" w:rsidRPr="00E71A48">
        <w:rPr>
          <w:bCs w:val="0"/>
          <w:sz w:val="24"/>
          <w:szCs w:val="24"/>
        </w:rPr>
        <w:fldChar w:fldCharType="begin"/>
      </w:r>
      <w:r w:rsidR="00345CCA" w:rsidRPr="00E71A48">
        <w:rPr>
          <w:bCs w:val="0"/>
          <w:sz w:val="24"/>
          <w:szCs w:val="24"/>
        </w:rPr>
        <w:instrText xml:space="preserve"> REF _Ref306031829 \r \h </w:instrText>
      </w:r>
      <w:r w:rsidR="00E71A48" w:rsidRPr="00E71A48">
        <w:rPr>
          <w:bCs w:val="0"/>
          <w:sz w:val="24"/>
          <w:szCs w:val="24"/>
        </w:rPr>
        <w:instrText xml:space="preserve"> \* MERGEFORMAT </w:instrText>
      </w:r>
      <w:r w:rsidR="00345CCA" w:rsidRPr="00E71A48">
        <w:rPr>
          <w:bCs w:val="0"/>
          <w:sz w:val="24"/>
          <w:szCs w:val="24"/>
        </w:rPr>
      </w:r>
      <w:r w:rsidR="00345CCA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4</w:t>
      </w:r>
      <w:r w:rsidR="00345CC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, 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bCs w:val="0"/>
          <w:sz w:val="24"/>
          <w:szCs w:val="24"/>
        </w:rPr>
        <w:t xml:space="preserve">) с приложением файла Таблицы стоимости, выполненной в формате </w:t>
      </w:r>
      <w:r w:rsidRPr="00E71A48">
        <w:rPr>
          <w:bCs w:val="0"/>
          <w:sz w:val="24"/>
          <w:szCs w:val="24"/>
          <w:lang w:val="en-US"/>
        </w:rPr>
        <w:t>MS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  <w:lang w:val="en-US"/>
        </w:rPr>
        <w:t>Excel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420F24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График платежей выполн</w:t>
      </w:r>
      <w:r w:rsidR="0066755B" w:rsidRPr="00E71A48">
        <w:rPr>
          <w:bCs w:val="0"/>
          <w:sz w:val="24"/>
          <w:szCs w:val="24"/>
        </w:rPr>
        <w:t>ения</w:t>
      </w:r>
      <w:r w:rsidRPr="00E71A48">
        <w:rPr>
          <w:bCs w:val="0"/>
          <w:sz w:val="24"/>
          <w:szCs w:val="24"/>
        </w:rPr>
        <w:t xml:space="preserve"> </w:t>
      </w:r>
      <w:r w:rsidR="00B068E7" w:rsidRPr="00E71A48">
        <w:rPr>
          <w:bCs w:val="0"/>
          <w:sz w:val="24"/>
          <w:szCs w:val="24"/>
        </w:rPr>
        <w:t xml:space="preserve">поставок, </w:t>
      </w:r>
      <w:r w:rsidR="00E523D9" w:rsidRPr="00E71A48">
        <w:rPr>
          <w:sz w:val="24"/>
          <w:szCs w:val="24"/>
        </w:rPr>
        <w:t>работ</w:t>
      </w:r>
      <w:r w:rsidR="00F86B89" w:rsidRPr="00E71A48">
        <w:rPr>
          <w:sz w:val="24"/>
          <w:szCs w:val="24"/>
        </w:rPr>
        <w:t>,</w:t>
      </w:r>
      <w:r w:rsidR="00027C2B" w:rsidRPr="00E71A48">
        <w:rPr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</w:rPr>
        <w:t>услуг</w:t>
      </w:r>
      <w:r w:rsidR="00B068E7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по форме и в соответствии с инструкциями, </w:t>
      </w:r>
      <w:r w:rsidR="00717F60" w:rsidRPr="00E71A48">
        <w:rPr>
          <w:bCs w:val="0"/>
          <w:spacing w:val="-1"/>
          <w:sz w:val="24"/>
          <w:szCs w:val="24"/>
        </w:rPr>
        <w:t xml:space="preserve">приведенными в настоящей </w:t>
      </w:r>
      <w:r w:rsidR="00AE0F91" w:rsidRPr="00E71A48">
        <w:rPr>
          <w:bCs w:val="0"/>
          <w:spacing w:val="-1"/>
          <w:sz w:val="24"/>
          <w:szCs w:val="24"/>
        </w:rPr>
        <w:t>Д</w:t>
      </w:r>
      <w:r w:rsidR="00717F60" w:rsidRPr="00E71A48">
        <w:rPr>
          <w:bCs w:val="0"/>
          <w:spacing w:val="-1"/>
          <w:sz w:val="24"/>
          <w:szCs w:val="24"/>
        </w:rPr>
        <w:t>окументации</w:t>
      </w:r>
      <w:r w:rsidR="00717F60" w:rsidRPr="00E71A48">
        <w:rPr>
          <w:bCs w:val="0"/>
          <w:sz w:val="24"/>
          <w:szCs w:val="24"/>
        </w:rPr>
        <w:t xml:space="preserve"> (раздел </w:t>
      </w:r>
      <w:r w:rsidR="00345CCA" w:rsidRPr="00E71A48">
        <w:rPr>
          <w:bCs w:val="0"/>
          <w:sz w:val="24"/>
          <w:szCs w:val="24"/>
        </w:rPr>
        <w:fldChar w:fldCharType="begin"/>
      </w:r>
      <w:r w:rsidR="00345CCA" w:rsidRPr="00E71A48">
        <w:rPr>
          <w:bCs w:val="0"/>
          <w:sz w:val="24"/>
          <w:szCs w:val="24"/>
        </w:rPr>
        <w:instrText xml:space="preserve"> REF _Ref306031829 \r \h </w:instrText>
      </w:r>
      <w:r w:rsidR="00E71A48" w:rsidRPr="00E71A48">
        <w:rPr>
          <w:bCs w:val="0"/>
          <w:sz w:val="24"/>
          <w:szCs w:val="24"/>
        </w:rPr>
        <w:instrText xml:space="preserve"> \* MERGEFORMAT </w:instrText>
      </w:r>
      <w:r w:rsidR="00345CCA" w:rsidRPr="00E71A48">
        <w:rPr>
          <w:bCs w:val="0"/>
          <w:sz w:val="24"/>
          <w:szCs w:val="24"/>
        </w:rPr>
      </w:r>
      <w:r w:rsidR="00345CCA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4</w:t>
      </w:r>
      <w:r w:rsidR="00345CCA" w:rsidRPr="00E71A48">
        <w:rPr>
          <w:bCs w:val="0"/>
          <w:sz w:val="24"/>
          <w:szCs w:val="24"/>
        </w:rPr>
        <w:fldChar w:fldCharType="end"/>
      </w:r>
      <w:r w:rsidR="009A7733">
        <w:rPr>
          <w:bCs w:val="0"/>
          <w:sz w:val="24"/>
          <w:szCs w:val="24"/>
        </w:rPr>
        <w:t>.</w:t>
      </w:r>
      <w:r w:rsidR="00F86B89" w:rsidRPr="00E71A48">
        <w:rPr>
          <w:bCs w:val="0"/>
          <w:sz w:val="24"/>
          <w:szCs w:val="24"/>
          <w:lang w:eastAsia="ru-RU"/>
        </w:rPr>
        <w:t xml:space="preserve"> 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="00717F60" w:rsidRPr="00E71A48">
        <w:rPr>
          <w:bCs w:val="0"/>
          <w:sz w:val="24"/>
          <w:szCs w:val="24"/>
        </w:rPr>
        <w:t>).</w:t>
      </w:r>
    </w:p>
    <w:p w:rsidR="00420F24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</w:rPr>
        <w:fldChar w:fldCharType="begin"/>
      </w:r>
      <w:r w:rsidR="00FF4BD0" w:rsidRPr="00E71A48">
        <w:rPr>
          <w:bCs w:val="0"/>
          <w:sz w:val="24"/>
          <w:szCs w:val="24"/>
        </w:rPr>
        <w:instrText xml:space="preserve"> REF _Ref191386407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3.3.8</w:t>
      </w:r>
      <w:r w:rsidR="00AD3EBC" w:rsidRPr="00E71A48">
        <w:rPr>
          <w:bCs w:val="0"/>
          <w:sz w:val="24"/>
          <w:szCs w:val="24"/>
        </w:rPr>
        <w:fldChar w:fldCharType="end"/>
      </w:r>
      <w:r w:rsidR="00FF4BD0" w:rsidRPr="00E71A48">
        <w:rPr>
          <w:bCs w:val="0"/>
          <w:sz w:val="24"/>
          <w:szCs w:val="24"/>
        </w:rPr>
        <w:t>)</w:t>
      </w:r>
    </w:p>
    <w:p w:rsidR="00717F60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 (раздел </w:t>
      </w:r>
      <w:r w:rsidR="00345CCA" w:rsidRPr="00E71A48">
        <w:rPr>
          <w:bCs w:val="0"/>
          <w:sz w:val="24"/>
          <w:szCs w:val="24"/>
        </w:rPr>
        <w:fldChar w:fldCharType="begin"/>
      </w:r>
      <w:r w:rsidR="00345CCA" w:rsidRPr="00E71A48">
        <w:rPr>
          <w:bCs w:val="0"/>
          <w:sz w:val="24"/>
          <w:szCs w:val="24"/>
        </w:rPr>
        <w:instrText xml:space="preserve"> REF _Ref306031829 \r \h </w:instrText>
      </w:r>
      <w:r w:rsidR="00E71A48" w:rsidRPr="00E71A48">
        <w:rPr>
          <w:bCs w:val="0"/>
          <w:sz w:val="24"/>
          <w:szCs w:val="24"/>
        </w:rPr>
        <w:instrText xml:space="preserve"> \* MERGEFORMAT </w:instrText>
      </w:r>
      <w:r w:rsidR="00345CCA" w:rsidRPr="00E71A48">
        <w:rPr>
          <w:bCs w:val="0"/>
          <w:sz w:val="24"/>
          <w:szCs w:val="24"/>
        </w:rPr>
      </w:r>
      <w:r w:rsidR="00345CCA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4</w:t>
      </w:r>
      <w:r w:rsidR="00345CC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, 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Альтерна</w:t>
      </w:r>
      <w:r w:rsidR="00FF4BD0" w:rsidRPr="00E71A48">
        <w:rPr>
          <w:bCs w:val="0"/>
          <w:sz w:val="24"/>
          <w:szCs w:val="24"/>
        </w:rPr>
        <w:t xml:space="preserve">тивные </w:t>
      </w:r>
      <w:r w:rsidR="004B5EB3" w:rsidRPr="00E71A48">
        <w:rPr>
          <w:bCs w:val="0"/>
          <w:sz w:val="24"/>
          <w:szCs w:val="24"/>
        </w:rPr>
        <w:t>Заявк</w:t>
      </w:r>
      <w:r w:rsidR="00651B7D" w:rsidRPr="00E71A48">
        <w:rPr>
          <w:bCs w:val="0"/>
          <w:sz w:val="24"/>
          <w:szCs w:val="24"/>
        </w:rPr>
        <w:t xml:space="preserve">и (если имеются) (п. </w:t>
      </w:r>
      <w:r w:rsidR="00AD3EBC" w:rsidRPr="00E71A48">
        <w:rPr>
          <w:bCs w:val="0"/>
          <w:sz w:val="24"/>
          <w:szCs w:val="24"/>
        </w:rPr>
        <w:fldChar w:fldCharType="begin"/>
      </w:r>
      <w:r w:rsidR="00651B7D" w:rsidRPr="00E71A48">
        <w:rPr>
          <w:bCs w:val="0"/>
          <w:sz w:val="24"/>
          <w:szCs w:val="24"/>
        </w:rPr>
        <w:instrText xml:space="preserve"> REF _Ref306004660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3.3.1.3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 </w:t>
      </w:r>
      <w:r w:rsidRPr="00E71A48">
        <w:rPr>
          <w:b/>
          <w:bCs w:val="0"/>
          <w:i/>
          <w:sz w:val="24"/>
          <w:szCs w:val="24"/>
        </w:rPr>
        <w:t>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в случаях, когда Заказчик допускает возможность иных путей удовлетворения потребностей Заказчика и желает получить соответствующие </w:t>
      </w:r>
      <w:r w:rsidR="004B5EB3" w:rsidRPr="00E71A48">
        <w:rPr>
          <w:b/>
          <w:bCs w:val="0"/>
          <w:i/>
          <w:sz w:val="24"/>
          <w:szCs w:val="24"/>
          <w:shd w:val="clear" w:color="auto" w:fill="FFFF99"/>
        </w:rPr>
        <w:t>Заявк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и]</w:t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оригинал Комфортного письма (раздел </w:t>
      </w:r>
      <w:r w:rsidR="00345CCA" w:rsidRPr="00E71A48">
        <w:rPr>
          <w:sz w:val="24"/>
          <w:szCs w:val="24"/>
        </w:rPr>
        <w:fldChar w:fldCharType="begin"/>
      </w:r>
      <w:r w:rsidR="00345CCA" w:rsidRPr="00E71A48">
        <w:rPr>
          <w:sz w:val="24"/>
          <w:szCs w:val="24"/>
        </w:rPr>
        <w:instrText xml:space="preserve"> REF _Ref306031829 \r \h </w:instrText>
      </w:r>
      <w:r w:rsidR="00E71A48" w:rsidRPr="00E71A48">
        <w:rPr>
          <w:sz w:val="24"/>
          <w:szCs w:val="24"/>
        </w:rPr>
        <w:instrText xml:space="preserve"> \* MERGEFORMAT </w:instrText>
      </w:r>
      <w:r w:rsidR="00345CCA" w:rsidRPr="00E71A48">
        <w:rPr>
          <w:sz w:val="24"/>
          <w:szCs w:val="24"/>
        </w:rPr>
      </w:r>
      <w:r w:rsidR="00345CCA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>4</w:t>
      </w:r>
      <w:r w:rsidR="00345CCA" w:rsidRPr="00E71A48">
        <w:rPr>
          <w:sz w:val="24"/>
          <w:szCs w:val="24"/>
        </w:rPr>
        <w:fldChar w:fldCharType="end"/>
      </w:r>
      <w:r w:rsidR="00027C2B" w:rsidRPr="00E71A48">
        <w:rPr>
          <w:sz w:val="24"/>
          <w:szCs w:val="24"/>
        </w:rPr>
        <w:t>,</w:t>
      </w:r>
      <w:r w:rsidRPr="00E71A48">
        <w:rPr>
          <w:sz w:val="24"/>
          <w:szCs w:val="24"/>
        </w:rPr>
        <w:t xml:space="preserve"> 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sz w:val="24"/>
          <w:szCs w:val="24"/>
        </w:rPr>
        <w:t>)</w:t>
      </w:r>
      <w:r w:rsidR="004C5DD3" w:rsidRPr="00E71A48">
        <w:rPr>
          <w:sz w:val="24"/>
          <w:szCs w:val="24"/>
        </w:rPr>
        <w:t xml:space="preserve">, при закупках, начальная (максимальная) цена которых составляет более 100 млн. рублей с НДС. </w:t>
      </w:r>
      <w:r w:rsidRPr="00E71A48">
        <w:rPr>
          <w:sz w:val="24"/>
          <w:szCs w:val="24"/>
        </w:rPr>
        <w:t xml:space="preserve">Банк (либо его региональный </w:t>
      </w:r>
      <w:r w:rsidRPr="00E71A48">
        <w:rPr>
          <w:bCs w:val="0"/>
          <w:sz w:val="24"/>
          <w:szCs w:val="24"/>
        </w:rPr>
        <w:t>филиал</w:t>
      </w:r>
      <w:r w:rsidRPr="00E71A48">
        <w:rPr>
          <w:sz w:val="24"/>
          <w:szCs w:val="24"/>
        </w:rPr>
        <w:t xml:space="preserve">, </w:t>
      </w:r>
      <w:r w:rsidRPr="00E71A48">
        <w:rPr>
          <w:sz w:val="24"/>
          <w:szCs w:val="24"/>
        </w:rPr>
        <w:lastRenderedPageBreak/>
        <w:t>действующий от имени Банка) должен отвечать следующим требованиям:</w:t>
      </w:r>
    </w:p>
    <w:p w:rsidR="00804801" w:rsidRPr="00E71A48" w:rsidRDefault="00717F60" w:rsidP="00E71A48">
      <w:pPr>
        <w:pStyle w:val="a0"/>
        <w:numPr>
          <w:ilvl w:val="0"/>
          <w:numId w:val="0"/>
        </w:numPr>
        <w:tabs>
          <w:tab w:val="left" w:pos="1260"/>
        </w:tabs>
        <w:spacing w:line="264" w:lineRule="auto"/>
        <w:ind w:firstLine="709"/>
        <w:rPr>
          <w:sz w:val="24"/>
          <w:szCs w:val="24"/>
        </w:rPr>
      </w:pPr>
      <w:r w:rsidRPr="00E71A48">
        <w:rPr>
          <w:sz w:val="24"/>
          <w:szCs w:val="24"/>
        </w:rPr>
        <w:t>-</w:t>
      </w:r>
      <w:r w:rsidRPr="00E71A48">
        <w:rPr>
          <w:sz w:val="24"/>
          <w:szCs w:val="24"/>
        </w:rPr>
        <w:tab/>
        <w:t>наличие действующей лицензии ЦБ РФ;</w:t>
      </w:r>
    </w:p>
    <w:p w:rsidR="00717F60" w:rsidRPr="00E71A48" w:rsidRDefault="00717F60" w:rsidP="00E71A48">
      <w:pPr>
        <w:pStyle w:val="a0"/>
        <w:numPr>
          <w:ilvl w:val="0"/>
          <w:numId w:val="0"/>
        </w:numPr>
        <w:tabs>
          <w:tab w:val="left" w:pos="1276"/>
        </w:tabs>
        <w:spacing w:line="264" w:lineRule="auto"/>
        <w:ind w:firstLine="709"/>
        <w:rPr>
          <w:sz w:val="24"/>
          <w:szCs w:val="24"/>
        </w:rPr>
      </w:pPr>
      <w:r w:rsidRPr="00E71A48">
        <w:rPr>
          <w:sz w:val="24"/>
          <w:szCs w:val="24"/>
        </w:rPr>
        <w:t>-</w:t>
      </w:r>
      <w:r w:rsidRPr="00E71A48">
        <w:rPr>
          <w:sz w:val="24"/>
          <w:szCs w:val="24"/>
        </w:rPr>
        <w:tab/>
        <w:t>выполнение банком обязательных нормативов ЦБ РФ, установленных Инструкцией Банка России от 16.01.2004 № 110 –И («Об обязательных нормативах банков»);</w:t>
      </w:r>
    </w:p>
    <w:p w:rsidR="00717F60" w:rsidRPr="00E71A48" w:rsidRDefault="00717F60" w:rsidP="00E71A48">
      <w:pPr>
        <w:pStyle w:val="a0"/>
        <w:numPr>
          <w:ilvl w:val="0"/>
          <w:numId w:val="0"/>
        </w:numPr>
        <w:tabs>
          <w:tab w:val="left" w:pos="1276"/>
        </w:tabs>
        <w:spacing w:line="264" w:lineRule="auto"/>
        <w:ind w:firstLine="709"/>
        <w:rPr>
          <w:sz w:val="24"/>
          <w:szCs w:val="24"/>
        </w:rPr>
      </w:pPr>
      <w:r w:rsidRPr="00E71A48">
        <w:rPr>
          <w:sz w:val="24"/>
          <w:szCs w:val="24"/>
        </w:rPr>
        <w:t>-</w:t>
      </w:r>
      <w:r w:rsidRPr="00E71A48">
        <w:rPr>
          <w:sz w:val="24"/>
          <w:szCs w:val="24"/>
        </w:rPr>
        <w:tab/>
        <w:t>выполнение Банком положения ЦБ РФ № 302-П от 26.03.2007 «О правилах ведения бухгалтерского учета в кредитных организациях, расположенных на территории Российской Федерации»;</w:t>
      </w:r>
    </w:p>
    <w:p w:rsidR="00717F60" w:rsidRPr="00E71A48" w:rsidRDefault="00717F60" w:rsidP="00E71A48">
      <w:pPr>
        <w:pStyle w:val="a0"/>
        <w:numPr>
          <w:ilvl w:val="0"/>
          <w:numId w:val="0"/>
        </w:numPr>
        <w:tabs>
          <w:tab w:val="left" w:pos="1276"/>
        </w:tabs>
        <w:spacing w:line="264" w:lineRule="auto"/>
        <w:ind w:firstLine="709"/>
        <w:rPr>
          <w:sz w:val="24"/>
          <w:szCs w:val="24"/>
        </w:rPr>
      </w:pPr>
      <w:r w:rsidRPr="00E71A48">
        <w:rPr>
          <w:sz w:val="24"/>
          <w:szCs w:val="24"/>
        </w:rPr>
        <w:t>-</w:t>
      </w:r>
      <w:r w:rsidRPr="00E71A48">
        <w:rPr>
          <w:sz w:val="24"/>
          <w:szCs w:val="24"/>
        </w:rPr>
        <w:tab/>
        <w:t>размер собственных средств банка (капитал) должен превышать 6 (шесть) миллиардов рублей;</w:t>
      </w:r>
    </w:p>
    <w:p w:rsidR="00717F60" w:rsidRPr="00E71A48" w:rsidRDefault="00717F60" w:rsidP="00E71A48">
      <w:pPr>
        <w:pStyle w:val="a0"/>
        <w:numPr>
          <w:ilvl w:val="0"/>
          <w:numId w:val="0"/>
        </w:numPr>
        <w:tabs>
          <w:tab w:val="left" w:pos="1276"/>
        </w:tabs>
        <w:spacing w:line="264" w:lineRule="auto"/>
        <w:ind w:firstLine="709"/>
        <w:rPr>
          <w:sz w:val="24"/>
          <w:szCs w:val="24"/>
        </w:rPr>
      </w:pPr>
      <w:r w:rsidRPr="00E71A48">
        <w:rPr>
          <w:sz w:val="24"/>
          <w:szCs w:val="24"/>
        </w:rPr>
        <w:t>-</w:t>
      </w:r>
      <w:r w:rsidRPr="00E71A48">
        <w:rPr>
          <w:sz w:val="24"/>
          <w:szCs w:val="24"/>
        </w:rPr>
        <w:tab/>
        <w:t>размер активов банка должен превышать 60 (шестьдесят) миллиардов рублей</w:t>
      </w:r>
    </w:p>
    <w:p w:rsidR="00717F60" w:rsidRPr="00E71A48" w:rsidRDefault="00717F60" w:rsidP="00E71A48">
      <w:pPr>
        <w:widowControl w:val="0"/>
        <w:shd w:val="clear" w:color="auto" w:fill="FFFFFF"/>
        <w:tabs>
          <w:tab w:val="left" w:pos="1276"/>
        </w:tabs>
        <w:autoSpaceDE w:val="0"/>
        <w:spacing w:line="264" w:lineRule="auto"/>
        <w:ind w:right="5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Непредставление Комфортного письма или его представление с нарушением </w:t>
      </w:r>
      <w:r w:rsidRPr="00E71A48">
        <w:rPr>
          <w:bCs w:val="0"/>
          <w:sz w:val="24"/>
          <w:szCs w:val="24"/>
        </w:rPr>
        <w:t>установленных</w:t>
      </w:r>
      <w:r w:rsidRPr="00E71A48">
        <w:rPr>
          <w:sz w:val="24"/>
          <w:szCs w:val="24"/>
        </w:rPr>
        <w:t xml:space="preserve"> выше требований и условий, может являться основанием для отклонения </w:t>
      </w:r>
      <w:r w:rsidR="004B5EB3" w:rsidRPr="00E71A48">
        <w:rPr>
          <w:sz w:val="24"/>
          <w:szCs w:val="24"/>
        </w:rPr>
        <w:t>Заявк</w:t>
      </w:r>
      <w:r w:rsidR="00D51A0B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Нотариально заверенная копия подписанного с двух сторон предварительного соглашения со страховой компанией, отвечающей требованиям Порядка страхования, о заключении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страхования, на условиях соглас</w:t>
      </w:r>
      <w:r w:rsidR="00E1124E" w:rsidRPr="00E71A48">
        <w:rPr>
          <w:bCs w:val="0"/>
          <w:sz w:val="24"/>
          <w:szCs w:val="24"/>
        </w:rPr>
        <w:t xml:space="preserve">но Порядку страхования (раздел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E1124E" w:rsidRPr="00E71A48">
        <w:rPr>
          <w:bCs w:val="0"/>
          <w:sz w:val="24"/>
          <w:szCs w:val="24"/>
        </w:rPr>
        <w:instrText xml:space="preserve"> REF _Ref305973574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2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), в случае признания </w:t>
      </w:r>
      <w:r w:rsidR="004B5EB3" w:rsidRPr="00E71A48">
        <w:rPr>
          <w:bCs w:val="0"/>
          <w:sz w:val="24"/>
          <w:szCs w:val="24"/>
        </w:rPr>
        <w:t>Заявк</w:t>
      </w:r>
      <w:r w:rsidR="004C5164" w:rsidRPr="00E71A48">
        <w:rPr>
          <w:bCs w:val="0"/>
          <w:sz w:val="24"/>
          <w:szCs w:val="24"/>
        </w:rPr>
        <w:t xml:space="preserve">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</w:t>
      </w:r>
      <w:r w:rsidR="004C5164" w:rsidRPr="00E71A48">
        <w:rPr>
          <w:bCs w:val="0"/>
          <w:sz w:val="24"/>
          <w:szCs w:val="24"/>
        </w:rPr>
        <w:t xml:space="preserve"> лучшей</w:t>
      </w:r>
      <w:r w:rsidRPr="00E71A48">
        <w:rPr>
          <w:bCs w:val="0"/>
          <w:sz w:val="24"/>
          <w:szCs w:val="24"/>
        </w:rPr>
        <w:t>;</w:t>
      </w:r>
      <w:r w:rsidR="00E1124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Подписанный </w:t>
      </w:r>
      <w:r w:rsidR="009C744E" w:rsidRPr="00E71A48">
        <w:rPr>
          <w:bCs w:val="0"/>
          <w:sz w:val="24"/>
          <w:szCs w:val="24"/>
        </w:rPr>
        <w:t>Участник</w:t>
      </w:r>
      <w:r w:rsidR="00E1124E" w:rsidRPr="00E71A48">
        <w:rPr>
          <w:bCs w:val="0"/>
          <w:sz w:val="24"/>
          <w:szCs w:val="24"/>
        </w:rPr>
        <w:t xml:space="preserve">ом проект </w:t>
      </w:r>
      <w:r w:rsidR="00123C70" w:rsidRPr="00E71A48">
        <w:rPr>
          <w:bCs w:val="0"/>
          <w:sz w:val="24"/>
          <w:szCs w:val="24"/>
        </w:rPr>
        <w:t>Договор</w:t>
      </w:r>
      <w:r w:rsidR="00E1124E" w:rsidRPr="00E71A48">
        <w:rPr>
          <w:bCs w:val="0"/>
          <w:sz w:val="24"/>
          <w:szCs w:val="24"/>
        </w:rPr>
        <w:t xml:space="preserve">а (раздел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E1124E" w:rsidRPr="00E71A48">
        <w:rPr>
          <w:bCs w:val="0"/>
          <w:sz w:val="24"/>
          <w:szCs w:val="24"/>
        </w:rPr>
        <w:instrText xml:space="preserve"> REF _Ref305973574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2</w:t>
      </w:r>
      <w:r w:rsidR="00AD3EBC" w:rsidRPr="00E71A48">
        <w:rPr>
          <w:bCs w:val="0"/>
          <w:sz w:val="24"/>
          <w:szCs w:val="24"/>
        </w:rPr>
        <w:fldChar w:fldCharType="end"/>
      </w:r>
      <w:r w:rsidR="00E1124E" w:rsidRPr="00E71A4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в редакции Документации </w:t>
      </w:r>
      <w:r w:rsidR="00AE0F91" w:rsidRPr="00E71A48">
        <w:rPr>
          <w:bCs w:val="0"/>
          <w:sz w:val="24"/>
          <w:szCs w:val="24"/>
        </w:rPr>
        <w:t xml:space="preserve">по запросу предложений </w:t>
      </w:r>
      <w:r w:rsidRPr="00E71A48">
        <w:rPr>
          <w:bCs w:val="0"/>
          <w:sz w:val="24"/>
          <w:szCs w:val="24"/>
        </w:rPr>
        <w:t xml:space="preserve">с указанием цены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соответствии с </w:t>
      </w:r>
      <w:r w:rsidR="004B5EB3" w:rsidRPr="00E71A48">
        <w:rPr>
          <w:bCs w:val="0"/>
          <w:sz w:val="24"/>
          <w:szCs w:val="24"/>
        </w:rPr>
        <w:t>Заявк</w:t>
      </w:r>
      <w:r w:rsidR="00D51A0B" w:rsidRPr="00E71A48">
        <w:rPr>
          <w:bCs w:val="0"/>
          <w:sz w:val="24"/>
          <w:szCs w:val="24"/>
        </w:rPr>
        <w:t>ой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Подписанный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проект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(раздел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E1124E" w:rsidRPr="00E71A48">
        <w:rPr>
          <w:bCs w:val="0"/>
          <w:sz w:val="24"/>
          <w:szCs w:val="24"/>
        </w:rPr>
        <w:instrText xml:space="preserve"> REF _Ref305973574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2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 в редакции Документации </w:t>
      </w:r>
      <w:r w:rsidR="00AE0F91" w:rsidRPr="00E71A48">
        <w:rPr>
          <w:bCs w:val="0"/>
          <w:sz w:val="24"/>
          <w:szCs w:val="24"/>
        </w:rPr>
        <w:t xml:space="preserve">по запросу предложений </w:t>
      </w:r>
      <w:r w:rsidRPr="00E71A48">
        <w:rPr>
          <w:bCs w:val="0"/>
          <w:sz w:val="24"/>
          <w:szCs w:val="24"/>
        </w:rPr>
        <w:t xml:space="preserve">с указанием цены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соответствии с </w:t>
      </w:r>
      <w:r w:rsidR="004B5EB3" w:rsidRPr="00E71A48">
        <w:rPr>
          <w:bCs w:val="0"/>
          <w:sz w:val="24"/>
          <w:szCs w:val="24"/>
        </w:rPr>
        <w:t>Заявк</w:t>
      </w:r>
      <w:r w:rsidR="00D51A0B" w:rsidRPr="00E71A48">
        <w:rPr>
          <w:bCs w:val="0"/>
          <w:sz w:val="24"/>
          <w:szCs w:val="24"/>
        </w:rPr>
        <w:t>ой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6083F">
      <w:pPr>
        <w:widowControl w:val="0"/>
        <w:numPr>
          <w:ilvl w:val="0"/>
          <w:numId w:val="9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E6083F">
      <w:pPr>
        <w:widowControl w:val="0"/>
        <w:numPr>
          <w:ilvl w:val="3"/>
          <w:numId w:val="41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60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60"/>
    </w:p>
    <w:p w:rsidR="00717F60" w:rsidRPr="00E71A48" w:rsidRDefault="00717F60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hyperlink w:anchor="_ПИСЬМО_О_ПОДАЧЕ" w:history="1">
        <w:r w:rsidR="00F86B89" w:rsidRPr="00E71A48">
          <w:rPr>
            <w:bCs w:val="0"/>
            <w:sz w:val="24"/>
            <w:szCs w:val="24"/>
            <w:lang w:eastAsia="ru-RU"/>
          </w:rPr>
          <w:t xml:space="preserve"> форма ___ [</w:t>
        </w:r>
        <w:r w:rsidR="00F86B89" w:rsidRPr="00E71A48">
          <w:rPr>
            <w:b/>
            <w:bCs w:val="0"/>
            <w:i/>
            <w:sz w:val="24"/>
            <w:szCs w:val="24"/>
            <w:shd w:val="clear" w:color="auto" w:fill="FFFF99"/>
            <w:lang w:eastAsia="ru-RU"/>
          </w:rPr>
          <w:t xml:space="preserve">указывается с учетом </w:t>
        </w:r>
        <w:r w:rsidR="004E3ED2">
          <w:rPr>
            <w:b/>
            <w:bCs w:val="0"/>
            <w:i/>
            <w:sz w:val="24"/>
            <w:szCs w:val="24"/>
            <w:shd w:val="clear" w:color="auto" w:fill="FFFF99"/>
            <w:lang w:eastAsia="ru-RU"/>
          </w:rPr>
          <w:t>Приложения № 4 к Стандарту</w:t>
        </w:r>
        <w:r w:rsidR="00F86B89" w:rsidRPr="00E71A48">
          <w:rPr>
            <w:bCs w:val="0"/>
            <w:sz w:val="24"/>
            <w:szCs w:val="24"/>
            <w:lang w:eastAsia="ru-RU"/>
          </w:rPr>
          <w:t>]</w:t>
        </w:r>
        <w:r w:rsidRPr="00E71A48">
          <w:rPr>
            <w:rStyle w:val="a7"/>
            <w:bCs w:val="0"/>
            <w:sz w:val="24"/>
            <w:szCs w:val="24"/>
          </w:rPr>
          <w:t>);</w:t>
        </w:r>
      </w:hyperlink>
    </w:p>
    <w:p w:rsidR="00717F60" w:rsidRPr="00E71A48" w:rsidRDefault="00717F60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Анкета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 (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E71A48">
        <w:rPr>
          <w:bCs w:val="0"/>
          <w:sz w:val="24"/>
          <w:szCs w:val="24"/>
        </w:rPr>
        <w:t>Оригинал</w:t>
      </w:r>
      <w:r w:rsidRPr="00E71A48">
        <w:rPr>
          <w:sz w:val="24"/>
          <w:szCs w:val="24"/>
        </w:rPr>
        <w:t xml:space="preserve"> банковской гарантии на обеспечение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предложений.</w:t>
      </w:r>
    </w:p>
    <w:p w:rsidR="00717F60" w:rsidRPr="00E71A48" w:rsidRDefault="00717F60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Комфортное письмо</w:t>
      </w:r>
      <w:r w:rsidR="00375A91" w:rsidRPr="00E71A48">
        <w:rPr>
          <w:bCs w:val="0"/>
          <w:sz w:val="24"/>
          <w:szCs w:val="24"/>
        </w:rPr>
        <w:t xml:space="preserve"> (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</w:t>
      </w:r>
      <w:proofErr w:type="spellStart"/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вс</w:t>
      </w:r>
      <w:proofErr w:type="spellEnd"/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="00375A91" w:rsidRPr="00E71A4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График выполнения </w:t>
      </w:r>
      <w:r w:rsidR="004F3DEE" w:rsidRPr="00E71A48">
        <w:rPr>
          <w:bCs w:val="0"/>
          <w:sz w:val="24"/>
          <w:szCs w:val="24"/>
        </w:rPr>
        <w:t xml:space="preserve">поставок, </w:t>
      </w:r>
      <w:r w:rsidR="00E523D9" w:rsidRPr="00E71A48">
        <w:rPr>
          <w:sz w:val="24"/>
          <w:szCs w:val="24"/>
        </w:rPr>
        <w:t>работ</w:t>
      </w:r>
      <w:r w:rsidR="00F86B89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bCs w:val="0"/>
          <w:sz w:val="24"/>
          <w:szCs w:val="24"/>
        </w:rPr>
        <w:t xml:space="preserve">), Сводная таблица стоимости </w:t>
      </w:r>
      <w:r w:rsidR="004F3DEE" w:rsidRPr="00E71A48">
        <w:rPr>
          <w:bCs w:val="0"/>
          <w:sz w:val="24"/>
          <w:szCs w:val="24"/>
        </w:rPr>
        <w:t xml:space="preserve">поставок, </w:t>
      </w:r>
      <w:r w:rsidR="004F3DEE" w:rsidRPr="00E71A48">
        <w:rPr>
          <w:sz w:val="24"/>
          <w:szCs w:val="24"/>
        </w:rPr>
        <w:t>работ</w:t>
      </w:r>
      <w:r w:rsidR="00F86B89" w:rsidRPr="00E71A48">
        <w:rPr>
          <w:sz w:val="24"/>
          <w:szCs w:val="24"/>
        </w:rPr>
        <w:t>,</w:t>
      </w:r>
      <w:r w:rsidR="00F85CCF" w:rsidRPr="00E71A48">
        <w:rPr>
          <w:sz w:val="24"/>
          <w:szCs w:val="24"/>
        </w:rPr>
        <w:t xml:space="preserve"> </w:t>
      </w:r>
      <w:r w:rsidR="004F3DEE" w:rsidRPr="00E71A48">
        <w:rPr>
          <w:sz w:val="24"/>
          <w:szCs w:val="24"/>
        </w:rPr>
        <w:t>услуг</w:t>
      </w:r>
      <w:r w:rsidR="004F3DE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bCs w:val="0"/>
          <w:sz w:val="24"/>
          <w:szCs w:val="24"/>
        </w:rPr>
        <w:t xml:space="preserve">), График платежей выполнения </w:t>
      </w:r>
      <w:r w:rsidR="004F3DEE" w:rsidRPr="00E71A48">
        <w:rPr>
          <w:bCs w:val="0"/>
          <w:sz w:val="24"/>
          <w:szCs w:val="24"/>
        </w:rPr>
        <w:t xml:space="preserve">поставок, </w:t>
      </w:r>
      <w:r w:rsidR="004F3DEE" w:rsidRPr="00E71A48">
        <w:rPr>
          <w:sz w:val="24"/>
          <w:szCs w:val="24"/>
        </w:rPr>
        <w:t>работ</w:t>
      </w:r>
      <w:r w:rsidR="00F86B89" w:rsidRPr="00E71A48">
        <w:rPr>
          <w:sz w:val="24"/>
          <w:szCs w:val="24"/>
        </w:rPr>
        <w:t xml:space="preserve">, </w:t>
      </w:r>
      <w:r w:rsidR="004F3DEE" w:rsidRPr="00E71A48">
        <w:rPr>
          <w:sz w:val="24"/>
          <w:szCs w:val="24"/>
        </w:rPr>
        <w:t>услуг</w:t>
      </w:r>
      <w:r w:rsidR="004F3DE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="00AD3EBC" w:rsidRPr="00E71A48">
        <w:rPr>
          <w:bCs w:val="0"/>
          <w:sz w:val="24"/>
          <w:szCs w:val="24"/>
        </w:rPr>
        <w:t>);</w:t>
      </w:r>
      <w:proofErr w:type="gramEnd"/>
    </w:p>
    <w:p w:rsidR="00717F60" w:rsidRPr="00E71A48" w:rsidRDefault="00AD3EBC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Протокол разногласий (</w:t>
      </w:r>
      <w:r w:rsidR="00F86B89" w:rsidRPr="00E71A48">
        <w:rPr>
          <w:bCs w:val="0"/>
          <w:sz w:val="24"/>
          <w:szCs w:val="24"/>
          <w:lang w:eastAsia="ru-RU"/>
        </w:rPr>
        <w:t>форма 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bCs w:val="0"/>
          <w:sz w:val="24"/>
          <w:szCs w:val="24"/>
        </w:rPr>
        <w:t xml:space="preserve">), подписанный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проект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а; нотариально заверенная копия подписанного с двух сторон предварительного соглашения со страховой </w:t>
      </w:r>
      <w:r w:rsidRPr="00E71A48">
        <w:rPr>
          <w:bCs w:val="0"/>
          <w:sz w:val="24"/>
          <w:szCs w:val="24"/>
        </w:rPr>
        <w:lastRenderedPageBreak/>
        <w:t>компанией.</w:t>
      </w:r>
    </w:p>
    <w:p w:rsidR="00717F60" w:rsidRPr="00E71A48" w:rsidRDefault="004A3A59" w:rsidP="00E6083F">
      <w:pPr>
        <w:pStyle w:val="Times120"/>
        <w:numPr>
          <w:ilvl w:val="0"/>
          <w:numId w:val="7"/>
        </w:numPr>
        <w:tabs>
          <w:tab w:val="left" w:pos="540"/>
        </w:tabs>
        <w:suppressAutoHyphens w:val="0"/>
        <w:autoSpaceDN w:val="0"/>
        <w:adjustRightInd w:val="0"/>
        <w:spacing w:line="264" w:lineRule="auto"/>
        <w:rPr>
          <w:szCs w:val="24"/>
        </w:rPr>
      </w:pPr>
      <w:r w:rsidRPr="00E71A48">
        <w:rPr>
          <w:szCs w:val="24"/>
        </w:rPr>
        <w:t xml:space="preserve">Формы </w:t>
      </w:r>
      <w:r w:rsidR="00F86B89" w:rsidRPr="00E71A48">
        <w:rPr>
          <w:bCs w:val="0"/>
          <w:szCs w:val="24"/>
          <w:lang w:eastAsia="ru-RU"/>
        </w:rPr>
        <w:t>___ [</w:t>
      </w:r>
      <w:r w:rsidR="00F86B89" w:rsidRPr="00E71A48">
        <w:rPr>
          <w:b/>
          <w:bCs w:val="0"/>
          <w:i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Cs w:val="24"/>
          <w:shd w:val="clear" w:color="auto" w:fill="FFFF99"/>
          <w:lang w:eastAsia="ru-RU"/>
        </w:rPr>
        <w:t>Приложения № 4 к Стандарту</w:t>
      </w:r>
      <w:r w:rsidR="00F86B89" w:rsidRPr="00E71A48">
        <w:rPr>
          <w:bCs w:val="0"/>
          <w:szCs w:val="24"/>
          <w:lang w:eastAsia="ru-RU"/>
        </w:rPr>
        <w:t>]</w:t>
      </w:r>
      <w:r w:rsidR="00AD3EBC" w:rsidRPr="00E71A48">
        <w:rPr>
          <w:bCs w:val="0"/>
          <w:szCs w:val="24"/>
        </w:rPr>
        <w:t>;</w:t>
      </w:r>
    </w:p>
    <w:p w:rsidR="00717F60" w:rsidRPr="00E71A48" w:rsidRDefault="00AD3EBC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правоспособность, финансовую устойчивость, квалификацию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AD3EBC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Формы </w:t>
      </w:r>
      <w:r w:rsidR="00F86B89" w:rsidRPr="00E71A48">
        <w:rPr>
          <w:bCs w:val="0"/>
          <w:sz w:val="24"/>
          <w:szCs w:val="24"/>
          <w:lang w:eastAsia="ru-RU"/>
        </w:rPr>
        <w:t>___ [</w:t>
      </w:r>
      <w:r w:rsidR="00F86B89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717F60" w:rsidRPr="00E71A48">
        <w:rPr>
          <w:bCs w:val="0"/>
          <w:sz w:val="24"/>
          <w:szCs w:val="24"/>
        </w:rPr>
        <w:t>;</w:t>
      </w:r>
      <w:proofErr w:type="gramEnd"/>
    </w:p>
    <w:p w:rsidR="00717F60" w:rsidRPr="00E71A48" w:rsidRDefault="00717F60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Для каждого привлекаемого </w:t>
      </w:r>
      <w:r w:rsidR="00786C63" w:rsidRPr="00E71A48">
        <w:rPr>
          <w:bCs w:val="0"/>
          <w:sz w:val="24"/>
          <w:szCs w:val="24"/>
        </w:rPr>
        <w:t>субподрядчика</w:t>
      </w:r>
      <w:r w:rsidR="00F86B89" w:rsidRPr="00E71A48">
        <w:rPr>
          <w:bCs w:val="0"/>
          <w:sz w:val="24"/>
          <w:szCs w:val="24"/>
        </w:rPr>
        <w:t>/</w:t>
      </w:r>
      <w:proofErr w:type="spellStart"/>
      <w:r w:rsidR="00F86B89" w:rsidRPr="00E71A48">
        <w:rPr>
          <w:bCs w:val="0"/>
          <w:sz w:val="24"/>
          <w:szCs w:val="24"/>
        </w:rPr>
        <w:t>сопоставщика</w:t>
      </w:r>
      <w:proofErr w:type="spellEnd"/>
      <w:r w:rsidR="00F86B89" w:rsidRPr="00E71A48">
        <w:rPr>
          <w:bCs w:val="0"/>
          <w:sz w:val="24"/>
          <w:szCs w:val="24"/>
        </w:rPr>
        <w:t>/соисполнителя</w:t>
      </w:r>
      <w:r w:rsidR="00786C63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(с оформлением отдельного конверта (папки) «Документы </w:t>
      </w:r>
      <w:r w:rsidR="00786C63" w:rsidRPr="00E71A48">
        <w:rPr>
          <w:bCs w:val="0"/>
          <w:sz w:val="24"/>
          <w:szCs w:val="24"/>
        </w:rPr>
        <w:t>субподрядчика</w:t>
      </w:r>
      <w:r w:rsidR="00F86B89" w:rsidRPr="00E71A48">
        <w:rPr>
          <w:bCs w:val="0"/>
          <w:sz w:val="24"/>
          <w:szCs w:val="24"/>
        </w:rPr>
        <w:t>/</w:t>
      </w:r>
      <w:proofErr w:type="spellStart"/>
      <w:r w:rsidR="00F86B89" w:rsidRPr="00E71A48">
        <w:rPr>
          <w:bCs w:val="0"/>
          <w:sz w:val="24"/>
          <w:szCs w:val="24"/>
        </w:rPr>
        <w:t>сопоставщика</w:t>
      </w:r>
      <w:proofErr w:type="spellEnd"/>
      <w:r w:rsidR="00F86B89" w:rsidRPr="00E71A48">
        <w:rPr>
          <w:bCs w:val="0"/>
          <w:sz w:val="24"/>
          <w:szCs w:val="24"/>
        </w:rPr>
        <w:t>/соисполнителя</w:t>
      </w:r>
      <w:r w:rsidR="00786C63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(группы лиц)_________________»):</w:t>
      </w:r>
    </w:p>
    <w:p w:rsidR="00717F60" w:rsidRPr="00E71A48" w:rsidRDefault="00717F60" w:rsidP="00E6083F">
      <w:pPr>
        <w:widowControl w:val="0"/>
        <w:numPr>
          <w:ilvl w:val="1"/>
          <w:numId w:val="7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  <w:shd w:val="clear" w:color="auto" w:fill="00FFFF"/>
        </w:rPr>
      </w:pPr>
      <w:r w:rsidRPr="00E71A48">
        <w:rPr>
          <w:bCs w:val="0"/>
          <w:sz w:val="24"/>
          <w:szCs w:val="24"/>
        </w:rPr>
        <w:t>Форм</w:t>
      </w:r>
      <w:r w:rsidR="007044CB" w:rsidRPr="00E71A48">
        <w:rPr>
          <w:bCs w:val="0"/>
          <w:sz w:val="24"/>
          <w:szCs w:val="24"/>
        </w:rPr>
        <w:t xml:space="preserve">ы </w:t>
      </w:r>
      <w:r w:rsidR="000C14F5" w:rsidRPr="00E71A48">
        <w:rPr>
          <w:bCs w:val="0"/>
          <w:sz w:val="24"/>
          <w:szCs w:val="24"/>
        </w:rPr>
        <w:t xml:space="preserve">_____ </w:t>
      </w:r>
      <w:r w:rsidR="000C14F5" w:rsidRPr="00E71A48">
        <w:rPr>
          <w:bCs w:val="0"/>
          <w:sz w:val="24"/>
          <w:szCs w:val="24"/>
          <w:lang w:eastAsia="ru-RU"/>
        </w:rPr>
        <w:t>[</w:t>
      </w:r>
      <w:r w:rsidR="000C14F5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0C14F5" w:rsidRPr="00E71A48">
        <w:rPr>
          <w:bCs w:val="0"/>
          <w:sz w:val="24"/>
          <w:szCs w:val="24"/>
          <w:lang w:eastAsia="ru-RU"/>
        </w:rPr>
        <w:t>]</w:t>
      </w:r>
      <w:r w:rsidR="007044CB"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1"/>
          <w:numId w:val="7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Документы, подтверждающие правоспособность, финансовую устойчивость данной организации;</w:t>
      </w:r>
    </w:p>
    <w:p w:rsidR="00717F60" w:rsidRPr="00E71A48" w:rsidRDefault="00717F60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(с оформлением отдельного конверта (папки) «Документы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_________________»):</w:t>
      </w:r>
    </w:p>
    <w:p w:rsidR="007044CB" w:rsidRPr="00E71A48" w:rsidRDefault="00717F60" w:rsidP="00E6083F">
      <w:pPr>
        <w:widowControl w:val="0"/>
        <w:numPr>
          <w:ilvl w:val="1"/>
          <w:numId w:val="7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Формы </w:t>
      </w:r>
      <w:r w:rsidR="000C14F5" w:rsidRPr="00E71A48">
        <w:rPr>
          <w:bCs w:val="0"/>
          <w:sz w:val="24"/>
          <w:szCs w:val="24"/>
        </w:rPr>
        <w:t xml:space="preserve">____ </w:t>
      </w:r>
      <w:r w:rsidR="000C14F5" w:rsidRPr="00E71A48">
        <w:rPr>
          <w:bCs w:val="0"/>
          <w:sz w:val="24"/>
          <w:szCs w:val="24"/>
          <w:lang w:eastAsia="ru-RU"/>
        </w:rPr>
        <w:t>[</w:t>
      </w:r>
      <w:r w:rsidR="000C14F5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0C14F5" w:rsidRPr="00E71A48">
        <w:rPr>
          <w:bCs w:val="0"/>
          <w:sz w:val="24"/>
          <w:szCs w:val="24"/>
          <w:lang w:eastAsia="ru-RU"/>
        </w:rPr>
        <w:t>]</w:t>
      </w:r>
      <w:r w:rsidR="007044CB"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1"/>
          <w:numId w:val="7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Документы, подтверждающие правоспособность, финансовую устойчивость данной организации;</w:t>
      </w:r>
    </w:p>
    <w:p w:rsidR="00717F60" w:rsidRPr="00E71A48" w:rsidRDefault="00717F60" w:rsidP="00E6083F">
      <w:pPr>
        <w:widowControl w:val="0"/>
        <w:numPr>
          <w:ilvl w:val="0"/>
          <w:numId w:val="7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Техническое предложение (</w:t>
      </w:r>
      <w:r w:rsidR="00A40BDF" w:rsidRPr="00E71A48">
        <w:rPr>
          <w:bCs w:val="0"/>
          <w:sz w:val="24"/>
          <w:szCs w:val="24"/>
          <w:lang w:eastAsia="ru-RU"/>
        </w:rPr>
        <w:t>форма ___ [</w:t>
      </w:r>
      <w:r w:rsidR="00A40BDF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A40BDF" w:rsidRPr="00E71A48">
        <w:rPr>
          <w:bCs w:val="0"/>
          <w:sz w:val="24"/>
          <w:szCs w:val="24"/>
          <w:lang w:eastAsia="ru-RU"/>
        </w:rPr>
        <w:t>]</w:t>
      </w:r>
      <w:r w:rsidRPr="00E71A48">
        <w:rPr>
          <w:bCs w:val="0"/>
          <w:sz w:val="24"/>
          <w:szCs w:val="24"/>
        </w:rPr>
        <w:t>)</w:t>
      </w:r>
      <w:r w:rsidR="00BD2FD1" w:rsidRPr="00E71A48">
        <w:rPr>
          <w:bCs w:val="0"/>
          <w:sz w:val="24"/>
          <w:szCs w:val="24"/>
        </w:rPr>
        <w:t xml:space="preserve">, </w:t>
      </w:r>
      <w:r w:rsidR="00BD2FD1" w:rsidRPr="00E71A48">
        <w:rPr>
          <w:sz w:val="24"/>
          <w:szCs w:val="24"/>
        </w:rPr>
        <w:t>свидетельства производителей (</w:t>
      </w:r>
      <w:r w:rsidR="00A40BDF" w:rsidRPr="00E71A48">
        <w:rPr>
          <w:bCs w:val="0"/>
          <w:sz w:val="24"/>
          <w:szCs w:val="24"/>
          <w:lang w:eastAsia="ru-RU"/>
        </w:rPr>
        <w:t>форма ___ [</w:t>
      </w:r>
      <w:r w:rsidR="00A40BDF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A40BDF" w:rsidRPr="00E71A48">
        <w:rPr>
          <w:bCs w:val="0"/>
          <w:sz w:val="24"/>
          <w:szCs w:val="24"/>
          <w:lang w:eastAsia="ru-RU"/>
        </w:rPr>
        <w:t>]</w:t>
      </w:r>
      <w:r w:rsidR="00BD2FD1" w:rsidRPr="00E71A48">
        <w:rPr>
          <w:sz w:val="24"/>
          <w:szCs w:val="24"/>
        </w:rPr>
        <w:t xml:space="preserve">) </w:t>
      </w:r>
      <w:r w:rsidRPr="00E71A48">
        <w:rPr>
          <w:bCs w:val="0"/>
          <w:sz w:val="24"/>
          <w:szCs w:val="24"/>
        </w:rPr>
        <w:t xml:space="preserve"> оформляется отдельным томом «Техническое предложение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__________».</w:t>
      </w:r>
    </w:p>
    <w:p w:rsidR="00717F60" w:rsidRPr="00E71A48" w:rsidRDefault="009C744E" w:rsidP="00E6083F">
      <w:pPr>
        <w:widowControl w:val="0"/>
        <w:numPr>
          <w:ilvl w:val="3"/>
          <w:numId w:val="41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61" w:name="_Ref306004660"/>
      <w:proofErr w:type="gramStart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 </w:t>
      </w:r>
      <w:r w:rsidR="00717F60" w:rsidRPr="00E71A48">
        <w:rPr>
          <w:bCs w:val="0"/>
          <w:i/>
          <w:sz w:val="24"/>
          <w:szCs w:val="24"/>
        </w:rPr>
        <w:t xml:space="preserve">(за исключением разрешенных альтернатив в составе </w:t>
      </w:r>
      <w:r w:rsidR="004B5EB3" w:rsidRPr="00E71A48">
        <w:rPr>
          <w:bCs w:val="0"/>
          <w:i/>
          <w:sz w:val="24"/>
          <w:szCs w:val="24"/>
        </w:rPr>
        <w:t>Заявк</w:t>
      </w:r>
      <w:r w:rsidR="00717F60" w:rsidRPr="00E71A48">
        <w:rPr>
          <w:bCs w:val="0"/>
          <w:i/>
          <w:sz w:val="24"/>
          <w:szCs w:val="24"/>
        </w:rPr>
        <w:t>и)</w:t>
      </w:r>
      <w:r w:rsidR="00717F60" w:rsidRPr="00E71A48">
        <w:rPr>
          <w:bCs w:val="0"/>
          <w:sz w:val="24"/>
          <w:szCs w:val="24"/>
        </w:rPr>
        <w:t xml:space="preserve"> [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в случаях разрешения подачи альтернативных 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З</w:t>
      </w:r>
      <w:r w:rsidR="00D51A0B" w:rsidRPr="00E71A48">
        <w:rPr>
          <w:b/>
          <w:bCs w:val="0"/>
          <w:i/>
          <w:sz w:val="24"/>
          <w:szCs w:val="24"/>
          <w:shd w:val="clear" w:color="auto" w:fill="FFFF99"/>
        </w:rPr>
        <w:t>аявок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, в противном случае:</w:t>
      </w:r>
      <w:proofErr w:type="gramEnd"/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 </w:t>
      </w:r>
      <w:proofErr w:type="gramStart"/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Подача альтернативных 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З</w:t>
      </w:r>
      <w:r w:rsidR="00D51A0B" w:rsidRPr="00E71A48">
        <w:rPr>
          <w:b/>
          <w:bCs w:val="0"/>
          <w:i/>
          <w:sz w:val="24"/>
          <w:szCs w:val="24"/>
          <w:shd w:val="clear" w:color="auto" w:fill="FFFF99"/>
        </w:rPr>
        <w:t xml:space="preserve">аявок 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не предусмотрена – указать нужное</w:t>
      </w:r>
      <w:r w:rsidR="00717F60" w:rsidRPr="00E71A48">
        <w:rPr>
          <w:bCs w:val="0"/>
          <w:sz w:val="24"/>
          <w:szCs w:val="24"/>
        </w:rPr>
        <w:t>].</w:t>
      </w:r>
      <w:proofErr w:type="gramEnd"/>
      <w:r w:rsidR="00717F60" w:rsidRPr="00E71A48">
        <w:rPr>
          <w:bCs w:val="0"/>
          <w:sz w:val="24"/>
          <w:szCs w:val="24"/>
        </w:rPr>
        <w:t xml:space="preserve">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61"/>
    </w:p>
    <w:p w:rsidR="00717F60" w:rsidRPr="00E71A48" w:rsidRDefault="009C744E" w:rsidP="00E6083F">
      <w:pPr>
        <w:widowControl w:val="0"/>
        <w:numPr>
          <w:ilvl w:val="3"/>
          <w:numId w:val="41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62" w:name="_Ref303624354"/>
      <w:r w:rsidRPr="00E71A48">
        <w:rPr>
          <w:bCs w:val="0"/>
          <w:i/>
          <w:sz w:val="24"/>
          <w:szCs w:val="24"/>
        </w:rPr>
        <w:t>Участник</w:t>
      </w:r>
      <w:r w:rsidR="00717F60" w:rsidRPr="00E71A48">
        <w:rPr>
          <w:bCs w:val="0"/>
          <w:i/>
          <w:sz w:val="24"/>
          <w:szCs w:val="24"/>
        </w:rPr>
        <w:t xml:space="preserve"> помимо основного </w:t>
      </w:r>
      <w:r w:rsidR="004B5EB3" w:rsidRPr="00E71A48">
        <w:rPr>
          <w:bCs w:val="0"/>
          <w:i/>
          <w:sz w:val="24"/>
          <w:szCs w:val="24"/>
        </w:rPr>
        <w:t>Заявк</w:t>
      </w:r>
      <w:r w:rsidR="00717F60" w:rsidRPr="00E71A48">
        <w:rPr>
          <w:bCs w:val="0"/>
          <w:i/>
          <w:sz w:val="24"/>
          <w:szCs w:val="24"/>
        </w:rPr>
        <w:t xml:space="preserve">и вправе подготовить и подать альтернативные </w:t>
      </w:r>
      <w:r w:rsidR="004B5EB3" w:rsidRPr="00E71A48">
        <w:rPr>
          <w:bCs w:val="0"/>
          <w:i/>
          <w:sz w:val="24"/>
          <w:szCs w:val="24"/>
        </w:rPr>
        <w:t>Заявк</w:t>
      </w:r>
      <w:r w:rsidR="00717F60" w:rsidRPr="00E71A48">
        <w:rPr>
          <w:bCs w:val="0"/>
          <w:i/>
          <w:sz w:val="24"/>
          <w:szCs w:val="24"/>
        </w:rPr>
        <w:t>и, касающиеся</w:t>
      </w:r>
      <w:r w:rsidR="00717F60" w:rsidRPr="00E71A48">
        <w:rPr>
          <w:bCs w:val="0"/>
          <w:sz w:val="24"/>
          <w:szCs w:val="24"/>
        </w:rPr>
        <w:t xml:space="preserve"> [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как правило, отдельных элементов основного технико-коммерческого </w:t>
      </w:r>
      <w:r w:rsidR="00F85CCF" w:rsidRPr="00E71A48">
        <w:rPr>
          <w:b/>
          <w:bCs w:val="0"/>
          <w:i/>
          <w:sz w:val="24"/>
          <w:szCs w:val="24"/>
          <w:shd w:val="clear" w:color="auto" w:fill="FFFF99"/>
        </w:rPr>
        <w:t>предложения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, но Заказчик может исходить и из иных концепций удовлетворения своих нужд по сравнению с </w:t>
      </w:r>
      <w:proofErr w:type="gramStart"/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указанными</w:t>
      </w:r>
      <w:proofErr w:type="gramEnd"/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 в </w:t>
      </w:r>
      <w:r w:rsidR="00F85CCF" w:rsidRPr="00E71A48">
        <w:rPr>
          <w:b/>
          <w:bCs w:val="0"/>
          <w:i/>
          <w:sz w:val="24"/>
          <w:szCs w:val="24"/>
          <w:shd w:val="clear" w:color="auto" w:fill="FFFF99"/>
        </w:rPr>
        <w:t>Д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окументации по запросу предложений</w:t>
      </w:r>
      <w:r w:rsidR="00717F60" w:rsidRPr="00E71A48">
        <w:rPr>
          <w:bCs w:val="0"/>
          <w:sz w:val="24"/>
          <w:szCs w:val="24"/>
        </w:rPr>
        <w:t xml:space="preserve">]; </w:t>
      </w:r>
      <w:r w:rsidR="00717F60" w:rsidRPr="00E71A48">
        <w:rPr>
          <w:bCs w:val="0"/>
          <w:i/>
          <w:sz w:val="24"/>
          <w:szCs w:val="24"/>
        </w:rPr>
        <w:t xml:space="preserve">при этом альтернативные </w:t>
      </w:r>
      <w:r w:rsidR="004B5EB3" w:rsidRPr="00E71A48">
        <w:rPr>
          <w:bCs w:val="0"/>
          <w:i/>
          <w:sz w:val="24"/>
          <w:szCs w:val="24"/>
        </w:rPr>
        <w:t>Заявк</w:t>
      </w:r>
      <w:r w:rsidR="00717F60" w:rsidRPr="00E71A48">
        <w:rPr>
          <w:bCs w:val="0"/>
          <w:i/>
          <w:sz w:val="24"/>
          <w:szCs w:val="24"/>
        </w:rPr>
        <w:t>и принимаются только при наличии основно</w:t>
      </w:r>
      <w:r w:rsidR="00D51A0B" w:rsidRPr="00E71A48">
        <w:rPr>
          <w:bCs w:val="0"/>
          <w:i/>
          <w:sz w:val="24"/>
          <w:szCs w:val="24"/>
        </w:rPr>
        <w:t>й</w:t>
      </w:r>
      <w:r w:rsidR="00717F60"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="00717F60" w:rsidRPr="00E71A48">
        <w:rPr>
          <w:bCs w:val="0"/>
          <w:i/>
          <w:sz w:val="24"/>
          <w:szCs w:val="24"/>
        </w:rPr>
        <w:t>и.</w:t>
      </w:r>
      <w:bookmarkEnd w:id="62"/>
      <w:r w:rsidR="00717F60" w:rsidRPr="00E71A48">
        <w:rPr>
          <w:bCs w:val="0"/>
          <w:i/>
          <w:sz w:val="24"/>
          <w:szCs w:val="24"/>
        </w:rPr>
        <w:t xml:space="preserve"> Основн</w:t>
      </w:r>
      <w:r w:rsidR="00D51A0B" w:rsidRPr="00E71A48">
        <w:rPr>
          <w:bCs w:val="0"/>
          <w:i/>
          <w:sz w:val="24"/>
          <w:szCs w:val="24"/>
        </w:rPr>
        <w:t>ой</w:t>
      </w:r>
      <w:r w:rsidR="00717F60" w:rsidRPr="00E71A48">
        <w:rPr>
          <w:bCs w:val="0"/>
          <w:i/>
          <w:sz w:val="24"/>
          <w:szCs w:val="24"/>
        </w:rPr>
        <w:t xml:space="preserve"> должн</w:t>
      </w:r>
      <w:r w:rsidR="00D51A0B" w:rsidRPr="00E71A48">
        <w:rPr>
          <w:bCs w:val="0"/>
          <w:i/>
          <w:sz w:val="24"/>
          <w:szCs w:val="24"/>
        </w:rPr>
        <w:t>а</w:t>
      </w:r>
      <w:r w:rsidR="00717F60" w:rsidRPr="00E71A48">
        <w:rPr>
          <w:bCs w:val="0"/>
          <w:i/>
          <w:sz w:val="24"/>
          <w:szCs w:val="24"/>
        </w:rPr>
        <w:t xml:space="preserve"> быть </w:t>
      </w:r>
      <w:r w:rsidR="004B5EB3" w:rsidRPr="00E71A48">
        <w:rPr>
          <w:bCs w:val="0"/>
          <w:i/>
          <w:sz w:val="24"/>
          <w:szCs w:val="24"/>
        </w:rPr>
        <w:t>Заявк</w:t>
      </w:r>
      <w:r w:rsidR="00D51A0B" w:rsidRPr="00E71A48">
        <w:rPr>
          <w:bCs w:val="0"/>
          <w:i/>
          <w:sz w:val="24"/>
          <w:szCs w:val="24"/>
        </w:rPr>
        <w:t>а</w:t>
      </w:r>
      <w:r w:rsidR="00717F60" w:rsidRPr="00E71A48">
        <w:rPr>
          <w:bCs w:val="0"/>
          <w:i/>
          <w:sz w:val="24"/>
          <w:szCs w:val="24"/>
        </w:rPr>
        <w:t>, в наибольшей степени соответствующ</w:t>
      </w:r>
      <w:r w:rsidR="00D51A0B" w:rsidRPr="00E71A48">
        <w:rPr>
          <w:bCs w:val="0"/>
          <w:i/>
          <w:sz w:val="24"/>
          <w:szCs w:val="24"/>
        </w:rPr>
        <w:t>ая</w:t>
      </w:r>
      <w:r w:rsidR="00717F60" w:rsidRPr="00E71A48">
        <w:rPr>
          <w:bCs w:val="0"/>
          <w:i/>
          <w:sz w:val="24"/>
          <w:szCs w:val="24"/>
        </w:rPr>
        <w:t xml:space="preserve"> требованиям и условиям </w:t>
      </w:r>
      <w:r w:rsidR="00C05EF6" w:rsidRPr="00E71A48">
        <w:rPr>
          <w:bCs w:val="0"/>
          <w:i/>
          <w:sz w:val="24"/>
          <w:szCs w:val="24"/>
        </w:rPr>
        <w:t>запроса предложений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overflowPunct w:val="0"/>
        <w:autoSpaceDE w:val="0"/>
        <w:spacing w:line="264" w:lineRule="auto"/>
        <w:ind w:firstLine="700"/>
        <w:rPr>
          <w:bCs w:val="0"/>
          <w:i/>
          <w:sz w:val="24"/>
          <w:szCs w:val="24"/>
        </w:rPr>
      </w:pPr>
      <w:r w:rsidRPr="00E71A48">
        <w:rPr>
          <w:bCs w:val="0"/>
          <w:i/>
          <w:sz w:val="24"/>
          <w:szCs w:val="24"/>
        </w:rPr>
        <w:t xml:space="preserve">Количество альтернативных </w:t>
      </w:r>
      <w:r w:rsidR="00D51A0B" w:rsidRPr="00E71A48">
        <w:rPr>
          <w:bCs w:val="0"/>
          <w:i/>
          <w:sz w:val="24"/>
          <w:szCs w:val="24"/>
        </w:rPr>
        <w:t xml:space="preserve">заявок </w:t>
      </w:r>
      <w:r w:rsidRPr="00E71A48">
        <w:rPr>
          <w:bCs w:val="0"/>
          <w:i/>
          <w:sz w:val="24"/>
          <w:szCs w:val="24"/>
        </w:rPr>
        <w:t xml:space="preserve">указано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>и о проведении открытого запроса предложений.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ind w:firstLine="700"/>
        <w:rPr>
          <w:bCs w:val="0"/>
          <w:i/>
          <w:sz w:val="24"/>
          <w:szCs w:val="24"/>
        </w:rPr>
      </w:pPr>
      <w:r w:rsidRPr="00E71A48">
        <w:rPr>
          <w:bCs w:val="0"/>
          <w:i/>
          <w:sz w:val="24"/>
          <w:szCs w:val="24"/>
        </w:rPr>
        <w:t xml:space="preserve">Альтернативные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 xml:space="preserve">и могут касаться как коммерческих, так и технических аспектов. Запроса предложений Альтернативные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 xml:space="preserve">и могут сопровождаться альтернативными ценами. Альтернативные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и, по сути отличающиеся от основного только ценой, рассматриваться не будут.</w:t>
      </w:r>
    </w:p>
    <w:p w:rsidR="00717F60" w:rsidRPr="00E71A48" w:rsidRDefault="00717F60" w:rsidP="00E71A48">
      <w:pPr>
        <w:overflowPunct w:val="0"/>
        <w:autoSpaceDE w:val="0"/>
        <w:spacing w:line="264" w:lineRule="auto"/>
        <w:ind w:firstLine="709"/>
        <w:rPr>
          <w:bCs w:val="0"/>
          <w:i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>Альтернативн</w:t>
      </w:r>
      <w:r w:rsidR="00D51A0B" w:rsidRPr="00E71A48">
        <w:rPr>
          <w:bCs w:val="0"/>
          <w:i/>
          <w:sz w:val="24"/>
          <w:szCs w:val="24"/>
        </w:rPr>
        <w:t>ая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="00D51A0B" w:rsidRPr="00E71A48">
        <w:rPr>
          <w:bCs w:val="0"/>
          <w:i/>
          <w:sz w:val="24"/>
          <w:szCs w:val="24"/>
        </w:rPr>
        <w:t xml:space="preserve">а </w:t>
      </w:r>
      <w:r w:rsidRPr="00E71A48">
        <w:rPr>
          <w:bCs w:val="0"/>
          <w:i/>
          <w:sz w:val="24"/>
          <w:szCs w:val="24"/>
        </w:rPr>
        <w:t>должн</w:t>
      </w:r>
      <w:r w:rsidR="00D51A0B" w:rsidRPr="00E71A48">
        <w:rPr>
          <w:bCs w:val="0"/>
          <w:i/>
          <w:sz w:val="24"/>
          <w:szCs w:val="24"/>
        </w:rPr>
        <w:t>а</w:t>
      </w:r>
      <w:r w:rsidRPr="00E71A48">
        <w:rPr>
          <w:bCs w:val="0"/>
          <w:i/>
          <w:sz w:val="24"/>
          <w:szCs w:val="24"/>
        </w:rPr>
        <w:t xml:space="preserve"> быть ясно выделен</w:t>
      </w:r>
      <w:r w:rsidR="00D51A0B" w:rsidRPr="00E71A48">
        <w:rPr>
          <w:bCs w:val="0"/>
          <w:i/>
          <w:sz w:val="24"/>
          <w:szCs w:val="24"/>
        </w:rPr>
        <w:t>а</w:t>
      </w:r>
      <w:r w:rsidRPr="00E71A48">
        <w:rPr>
          <w:bCs w:val="0"/>
          <w:i/>
          <w:sz w:val="24"/>
          <w:szCs w:val="24"/>
        </w:rPr>
        <w:t xml:space="preserve"> в составе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 xml:space="preserve">и (в письме о подаче оферты указываются те пункты, разделы и т.д. основного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и, вместо которых предлагаются альтернативные с приложением к письму о подаче оферт соответствующих измененных форм, приведенных в разделе</w:t>
      </w:r>
      <w:r w:rsidR="00AD3EBC" w:rsidRPr="00E71A48">
        <w:rPr>
          <w:bCs w:val="0"/>
          <w:i/>
          <w:sz w:val="24"/>
          <w:szCs w:val="24"/>
        </w:rPr>
        <w:fldChar w:fldCharType="begin"/>
      </w:r>
      <w:r w:rsidR="001E0693" w:rsidRPr="00E71A48">
        <w:rPr>
          <w:bCs w:val="0"/>
          <w:i/>
          <w:sz w:val="24"/>
          <w:szCs w:val="24"/>
        </w:rPr>
        <w:instrText xml:space="preserve"> REF _Ref306124417 \r \h </w:instrText>
      </w:r>
      <w:r w:rsidR="00C70F61" w:rsidRPr="00E71A48">
        <w:rPr>
          <w:bCs w:val="0"/>
          <w:i/>
          <w:sz w:val="24"/>
          <w:szCs w:val="24"/>
        </w:rPr>
        <w:instrText xml:space="preserve"> \* MERGEFORMAT </w:instrText>
      </w:r>
      <w:r w:rsidR="00AD3EBC" w:rsidRPr="00E71A48">
        <w:rPr>
          <w:bCs w:val="0"/>
          <w:i/>
          <w:sz w:val="24"/>
          <w:szCs w:val="24"/>
        </w:rPr>
      </w:r>
      <w:r w:rsidR="00AD3EBC" w:rsidRPr="00E71A48">
        <w:rPr>
          <w:bCs w:val="0"/>
          <w:i/>
          <w:sz w:val="24"/>
          <w:szCs w:val="24"/>
        </w:rPr>
        <w:fldChar w:fldCharType="separate"/>
      </w:r>
      <w:r w:rsidR="001E200B">
        <w:rPr>
          <w:bCs w:val="0"/>
          <w:i/>
          <w:sz w:val="24"/>
          <w:szCs w:val="24"/>
        </w:rPr>
        <w:t>4</w:t>
      </w:r>
      <w:r w:rsidR="00AD3EBC" w:rsidRPr="00E71A48">
        <w:rPr>
          <w:bCs w:val="0"/>
          <w:i/>
          <w:sz w:val="24"/>
          <w:szCs w:val="24"/>
        </w:rPr>
        <w:fldChar w:fldCharType="end"/>
      </w:r>
      <w:r w:rsidRPr="00E71A48">
        <w:rPr>
          <w:bCs w:val="0"/>
          <w:i/>
          <w:sz w:val="24"/>
          <w:szCs w:val="24"/>
        </w:rPr>
        <w:t>.</w:t>
      </w:r>
      <w:proofErr w:type="gramEnd"/>
    </w:p>
    <w:p w:rsidR="00E6743A" w:rsidRPr="00E71A48" w:rsidRDefault="00717F60" w:rsidP="00E71A48">
      <w:pPr>
        <w:overflowPunct w:val="0"/>
        <w:autoSpaceDE w:val="0"/>
        <w:spacing w:after="100" w:line="264" w:lineRule="auto"/>
        <w:ind w:firstLine="709"/>
        <w:rPr>
          <w:bCs w:val="0"/>
          <w:i/>
          <w:sz w:val="24"/>
          <w:szCs w:val="24"/>
        </w:rPr>
      </w:pPr>
      <w:r w:rsidRPr="00E71A48">
        <w:rPr>
          <w:bCs w:val="0"/>
          <w:i/>
          <w:sz w:val="24"/>
          <w:szCs w:val="24"/>
        </w:rPr>
        <w:lastRenderedPageBreak/>
        <w:t>В альтернативн</w:t>
      </w:r>
      <w:r w:rsidR="00D51A0B" w:rsidRPr="00E71A48">
        <w:rPr>
          <w:bCs w:val="0"/>
          <w:i/>
          <w:sz w:val="24"/>
          <w:szCs w:val="24"/>
        </w:rPr>
        <w:t xml:space="preserve">ой </w:t>
      </w:r>
      <w:r w:rsidR="004B5EB3" w:rsidRPr="00E71A48">
        <w:rPr>
          <w:bCs w:val="0"/>
          <w:i/>
          <w:sz w:val="24"/>
          <w:szCs w:val="24"/>
        </w:rPr>
        <w:t>Заявк</w:t>
      </w:r>
      <w:r w:rsidR="00D51A0B" w:rsidRPr="00E71A48">
        <w:rPr>
          <w:bCs w:val="0"/>
          <w:i/>
          <w:sz w:val="24"/>
          <w:szCs w:val="24"/>
        </w:rPr>
        <w:t xml:space="preserve">е </w:t>
      </w:r>
      <w:r w:rsidRPr="00E71A48">
        <w:rPr>
          <w:bCs w:val="0"/>
          <w:i/>
          <w:sz w:val="24"/>
          <w:szCs w:val="24"/>
        </w:rPr>
        <w:t xml:space="preserve">не следует дублировать документы, подтверждающие соответствие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Pr="00E71A48">
        <w:rPr>
          <w:bCs w:val="0"/>
          <w:i/>
          <w:sz w:val="24"/>
          <w:szCs w:val="24"/>
        </w:rPr>
        <w:t>а запроса предложений установленным требованиям (п</w:t>
      </w:r>
      <w:r w:rsidR="00E6743A" w:rsidRPr="00E71A48">
        <w:rPr>
          <w:bCs w:val="0"/>
          <w:i/>
          <w:sz w:val="24"/>
          <w:szCs w:val="24"/>
        </w:rPr>
        <w:t xml:space="preserve">. </w:t>
      </w:r>
      <w:r w:rsidR="00AD3EBC" w:rsidRPr="00E71A48">
        <w:rPr>
          <w:bCs w:val="0"/>
          <w:i/>
          <w:sz w:val="24"/>
          <w:szCs w:val="24"/>
        </w:rPr>
        <w:fldChar w:fldCharType="begin"/>
      </w:r>
      <w:r w:rsidR="00E6743A" w:rsidRPr="00E71A48">
        <w:rPr>
          <w:bCs w:val="0"/>
          <w:i/>
          <w:sz w:val="24"/>
          <w:szCs w:val="24"/>
        </w:rPr>
        <w:instrText xml:space="preserve"> REF _Ref191386407 \r \h </w:instrText>
      </w:r>
      <w:r w:rsidR="00C70F61" w:rsidRPr="00E71A48">
        <w:rPr>
          <w:bCs w:val="0"/>
          <w:i/>
          <w:sz w:val="24"/>
          <w:szCs w:val="24"/>
        </w:rPr>
        <w:instrText xml:space="preserve"> \* MERGEFORMAT </w:instrText>
      </w:r>
      <w:r w:rsidR="00AD3EBC" w:rsidRPr="00E71A48">
        <w:rPr>
          <w:bCs w:val="0"/>
          <w:i/>
          <w:sz w:val="24"/>
          <w:szCs w:val="24"/>
        </w:rPr>
      </w:r>
      <w:r w:rsidR="00AD3EBC" w:rsidRPr="00E71A48">
        <w:rPr>
          <w:bCs w:val="0"/>
          <w:i/>
          <w:sz w:val="24"/>
          <w:szCs w:val="24"/>
        </w:rPr>
        <w:fldChar w:fldCharType="separate"/>
      </w:r>
      <w:r w:rsidR="001E200B">
        <w:rPr>
          <w:bCs w:val="0"/>
          <w:i/>
          <w:sz w:val="24"/>
          <w:szCs w:val="24"/>
        </w:rPr>
        <w:t>3.3.8</w:t>
      </w:r>
      <w:r w:rsidR="00AD3EBC" w:rsidRPr="00E71A48">
        <w:rPr>
          <w:bCs w:val="0"/>
          <w:i/>
          <w:sz w:val="24"/>
          <w:szCs w:val="24"/>
        </w:rPr>
        <w:fldChar w:fldCharType="end"/>
      </w:r>
      <w:r w:rsidR="00E6743A" w:rsidRPr="00E71A48">
        <w:rPr>
          <w:bCs w:val="0"/>
          <w:i/>
          <w:sz w:val="24"/>
          <w:szCs w:val="24"/>
        </w:rPr>
        <w:t>)</w:t>
      </w:r>
    </w:p>
    <w:p w:rsidR="00717F60" w:rsidRPr="00E71A48" w:rsidRDefault="00717F60" w:rsidP="00E71A48">
      <w:pPr>
        <w:overflowPunct w:val="0"/>
        <w:autoSpaceDE w:val="0"/>
        <w:spacing w:after="100" w:line="264" w:lineRule="auto"/>
        <w:ind w:firstLine="709"/>
        <w:rPr>
          <w:bCs w:val="0"/>
          <w:i/>
          <w:sz w:val="24"/>
          <w:szCs w:val="24"/>
        </w:rPr>
      </w:pPr>
      <w:r w:rsidRPr="00E71A48">
        <w:rPr>
          <w:bCs w:val="0"/>
          <w:i/>
          <w:sz w:val="24"/>
          <w:szCs w:val="24"/>
        </w:rPr>
        <w:t xml:space="preserve">На ЭТП, кроме отображения альтернативного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 xml:space="preserve">и в письме о подаче оферты и соответствующих документах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и, необходимо в обязательном порядке создать альтернативн</w:t>
      </w:r>
      <w:r w:rsidR="00D51A0B" w:rsidRPr="00E71A48">
        <w:rPr>
          <w:bCs w:val="0"/>
          <w:i/>
          <w:sz w:val="24"/>
          <w:szCs w:val="24"/>
        </w:rPr>
        <w:t>ую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="00D51A0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для отображения в ценовой матрице (в случае нарушения этого требования альтернативн</w:t>
      </w:r>
      <w:r w:rsidR="00FE5731" w:rsidRPr="00E71A48">
        <w:rPr>
          <w:bCs w:val="0"/>
          <w:i/>
          <w:sz w:val="24"/>
          <w:szCs w:val="24"/>
        </w:rPr>
        <w:t>ая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="00FE5731" w:rsidRPr="00E71A48">
        <w:rPr>
          <w:bCs w:val="0"/>
          <w:i/>
          <w:sz w:val="24"/>
          <w:szCs w:val="24"/>
        </w:rPr>
        <w:t>а</w:t>
      </w:r>
      <w:r w:rsidRPr="00E71A48">
        <w:rPr>
          <w:bCs w:val="0"/>
          <w:i/>
          <w:sz w:val="24"/>
          <w:szCs w:val="24"/>
        </w:rPr>
        <w:t>, по решению Закупочной комиссии, может быть не принят</w:t>
      </w:r>
      <w:r w:rsidR="00FE5731" w:rsidRPr="00E71A48">
        <w:rPr>
          <w:bCs w:val="0"/>
          <w:i/>
          <w:sz w:val="24"/>
          <w:szCs w:val="24"/>
        </w:rPr>
        <w:t>а</w:t>
      </w:r>
      <w:r w:rsidRPr="00E71A48">
        <w:rPr>
          <w:bCs w:val="0"/>
          <w:i/>
          <w:sz w:val="24"/>
          <w:szCs w:val="24"/>
        </w:rPr>
        <w:t xml:space="preserve"> к рассмотрению). На странице альтернативно</w:t>
      </w:r>
      <w:r w:rsidR="00FE5731" w:rsidRPr="00E71A48">
        <w:rPr>
          <w:bCs w:val="0"/>
          <w:i/>
          <w:sz w:val="24"/>
          <w:szCs w:val="24"/>
        </w:rPr>
        <w:t>й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 на ЭТП в соответствующем разделе должны быть размещены документы, отражающие изменения по сравнению с основн</w:t>
      </w:r>
      <w:r w:rsidR="00FE5731" w:rsidRPr="00E71A48">
        <w:rPr>
          <w:bCs w:val="0"/>
          <w:i/>
          <w:sz w:val="24"/>
          <w:szCs w:val="24"/>
        </w:rPr>
        <w:t>ой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="00FE5731" w:rsidRPr="00E71A48">
        <w:rPr>
          <w:bCs w:val="0"/>
          <w:i/>
          <w:sz w:val="24"/>
          <w:szCs w:val="24"/>
        </w:rPr>
        <w:t>ой</w:t>
      </w:r>
      <w:r w:rsidRPr="00E71A48">
        <w:rPr>
          <w:bCs w:val="0"/>
          <w:i/>
          <w:sz w:val="24"/>
          <w:szCs w:val="24"/>
        </w:rPr>
        <w:t xml:space="preserve">. Остальной порядок подачи альтернативных </w:t>
      </w:r>
      <w:r w:rsidR="00FE5731" w:rsidRPr="00E71A48">
        <w:rPr>
          <w:bCs w:val="0"/>
          <w:i/>
          <w:sz w:val="24"/>
          <w:szCs w:val="24"/>
        </w:rPr>
        <w:t xml:space="preserve">заявок </w:t>
      </w:r>
      <w:r w:rsidRPr="00E71A48">
        <w:rPr>
          <w:bCs w:val="0"/>
          <w:i/>
          <w:sz w:val="24"/>
          <w:szCs w:val="24"/>
        </w:rPr>
        <w:t>на ЭТП определяется правилами данной системы.</w:t>
      </w:r>
    </w:p>
    <w:p w:rsidR="00717F60" w:rsidRPr="00E71A48" w:rsidRDefault="004B5EB3" w:rsidP="00E6083F">
      <w:pPr>
        <w:widowControl w:val="0"/>
        <w:numPr>
          <w:ilvl w:val="3"/>
          <w:numId w:val="41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_Ref191386419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3.3.2</w:t>
      </w:r>
      <w:r w:rsidR="00AD3EB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 xml:space="preserve">) и в письменной (бумажной) форме (подраздел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_Ref115076807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3.3.3</w:t>
      </w:r>
      <w:r w:rsidR="00AD3EB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 xml:space="preserve">). Письменная (бумажная) форма </w:t>
      </w: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необходима для подтверждения соответствия и обеспечения законной силы электронных документов, направленных на ЭТП. Порядок предоставления документов в бумажной форме для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ов, заверяющих </w:t>
      </w:r>
      <w:r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а </w:t>
      </w:r>
      <w:r w:rsidR="00717F60" w:rsidRPr="00E71A48">
        <w:rPr>
          <w:bCs w:val="0"/>
          <w:sz w:val="24"/>
          <w:szCs w:val="24"/>
        </w:rPr>
        <w:t xml:space="preserve">в электронном виде </w:t>
      </w:r>
      <w:r w:rsidR="00A40BDF" w:rsidRPr="00E71A48">
        <w:rPr>
          <w:bCs w:val="0"/>
          <w:sz w:val="24"/>
          <w:szCs w:val="24"/>
        </w:rPr>
        <w:t>электронной подписью (</w:t>
      </w:r>
      <w:r w:rsidR="00717F60" w:rsidRPr="00E71A48">
        <w:rPr>
          <w:bCs w:val="0"/>
          <w:sz w:val="24"/>
          <w:szCs w:val="24"/>
        </w:rPr>
        <w:t>ЭП</w:t>
      </w:r>
      <w:r w:rsidR="00A40BDF" w:rsidRPr="00E71A48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 xml:space="preserve"> согласовывается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ом с Организатором запроса предложений дополнительно.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" w:name="_Ref115076752"/>
      <w:bookmarkStart w:id="64" w:name="_Ref191386109"/>
      <w:bookmarkStart w:id="65" w:name="_Ref191386419"/>
      <w:bookmarkStart w:id="66" w:name="_Toc34361353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63"/>
      <w:bookmarkEnd w:id="64"/>
      <w:bookmarkEnd w:id="65"/>
      <w:r w:rsidRPr="00E71A48">
        <w:rPr>
          <w:szCs w:val="24"/>
        </w:rPr>
        <w:t>ЭТП</w:t>
      </w:r>
      <w:bookmarkEnd w:id="66"/>
    </w:p>
    <w:p w:rsidR="00717F60" w:rsidRPr="00E71A48" w:rsidRDefault="009C744E" w:rsidP="00E6083F">
      <w:pPr>
        <w:widowControl w:val="0"/>
        <w:numPr>
          <w:ilvl w:val="3"/>
          <w:numId w:val="42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E6083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E6083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" w:name="_Ref115076807"/>
      <w:bookmarkStart w:id="68" w:name="_Toc343613533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 форме</w:t>
      </w:r>
      <w:bookmarkEnd w:id="67"/>
      <w:bookmarkEnd w:id="68"/>
    </w:p>
    <w:p w:rsidR="00717F60" w:rsidRPr="00E71A48" w:rsidRDefault="00717F60" w:rsidP="00E6083F">
      <w:pPr>
        <w:widowControl w:val="0"/>
        <w:numPr>
          <w:ilvl w:val="3"/>
          <w:numId w:val="4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69" w:name="_Ref191386548"/>
      <w:r w:rsidRPr="00E71A48">
        <w:rPr>
          <w:bCs w:val="0"/>
          <w:sz w:val="24"/>
          <w:szCs w:val="24"/>
        </w:rPr>
        <w:t xml:space="preserve">Каждый документ, входящий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должен быть подписан лицом, имеющим право в соответствии с законодательством Российской Федерации действовать от лица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без доверенности, или надлежащим </w:t>
      </w:r>
      <w:proofErr w:type="gramStart"/>
      <w:r w:rsidRPr="00E71A48">
        <w:rPr>
          <w:bCs w:val="0"/>
          <w:sz w:val="24"/>
          <w:szCs w:val="24"/>
        </w:rPr>
        <w:t>образом</w:t>
      </w:r>
      <w:proofErr w:type="gramEnd"/>
      <w:r w:rsidRPr="00E71A48">
        <w:rPr>
          <w:bCs w:val="0"/>
          <w:sz w:val="24"/>
          <w:szCs w:val="24"/>
        </w:rPr>
        <w:t xml:space="preserve"> уполномоченным им лицом на основании доверенности (далее - уполномоченного лица). В последнем случае оригинал или нотариально заверенная копия доверенности прикладывается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а.</w:t>
      </w:r>
      <w:bookmarkEnd w:id="69"/>
    </w:p>
    <w:p w:rsidR="00717F60" w:rsidRPr="00E71A48" w:rsidRDefault="00717F60" w:rsidP="00E6083F">
      <w:pPr>
        <w:widowControl w:val="0"/>
        <w:numPr>
          <w:ilvl w:val="3"/>
          <w:numId w:val="4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70" w:name="_Ref305975286"/>
      <w:r w:rsidRPr="00E71A48">
        <w:rPr>
          <w:bCs w:val="0"/>
          <w:sz w:val="24"/>
          <w:szCs w:val="24"/>
        </w:rPr>
        <w:t xml:space="preserve">Каждый документ, входящий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должен быть скреплен печатью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(а при участии в запросе предложений физического лица – нотариально заверена собственноручная подпись).</w:t>
      </w:r>
      <w:bookmarkEnd w:id="70"/>
    </w:p>
    <w:p w:rsidR="00717F60" w:rsidRPr="00E71A48" w:rsidRDefault="00717F60" w:rsidP="00E6083F">
      <w:pPr>
        <w:widowControl w:val="0"/>
        <w:numPr>
          <w:ilvl w:val="3"/>
          <w:numId w:val="4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Требования п. 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_Ref191386548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3.3.3.1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 и </w:t>
      </w:r>
      <w:r w:rsidR="00AD3EBC" w:rsidRPr="00E71A48">
        <w:rPr>
          <w:bCs w:val="0"/>
          <w:sz w:val="24"/>
          <w:szCs w:val="24"/>
        </w:rPr>
        <w:fldChar w:fldCharType="begin"/>
      </w:r>
      <w:r w:rsidR="009B5731" w:rsidRPr="00E71A48">
        <w:rPr>
          <w:bCs w:val="0"/>
          <w:sz w:val="24"/>
          <w:szCs w:val="24"/>
        </w:rPr>
        <w:instrText xml:space="preserve"> REF _Ref305975286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3.3.3.2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717F60" w:rsidRPr="00E71A48" w:rsidRDefault="00717F60" w:rsidP="00E6083F">
      <w:pPr>
        <w:widowControl w:val="0"/>
        <w:numPr>
          <w:ilvl w:val="3"/>
          <w:numId w:val="4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Дополнительные носители информации (дискеты, CD-R, CD-RW, брошюры, книги) должны быть, если это возможно, соответствующим образом помечены </w:t>
      </w:r>
      <w:r w:rsidRPr="00E71A48">
        <w:rPr>
          <w:bCs w:val="0"/>
          <w:sz w:val="24"/>
          <w:szCs w:val="24"/>
        </w:rPr>
        <w:lastRenderedPageBreak/>
        <w:t>(например, с помощью наклеек) и помещены в отдельные (т.н. «информационные») конверты.</w:t>
      </w:r>
      <w:proofErr w:type="gramEnd"/>
      <w:r w:rsidRPr="00E71A48">
        <w:rPr>
          <w:bCs w:val="0"/>
          <w:sz w:val="24"/>
          <w:szCs w:val="24"/>
        </w:rPr>
        <w:t xml:space="preserve"> Информационные конверты должны размещаться после последней страницы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и. Входящие 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копии документов, подтверждающих юридический статус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</w:p>
    <w:p w:rsidR="00717F60" w:rsidRPr="00E71A48" w:rsidRDefault="00717F60" w:rsidP="00E6083F">
      <w:pPr>
        <w:widowControl w:val="0"/>
        <w:numPr>
          <w:ilvl w:val="3"/>
          <w:numId w:val="4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(как внутренняя нумерация листов отдельных приложений, так и сквозная нумерация всех страниц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 информационные конверты нумеруются отдельно от страниц — «информационный конверт № 1», «информационный конверт № 2» и т.д.). Нумерация страниц книг, брошюр, журналов и т.д., помещенных в информационные конверты, не производится.</w:t>
      </w:r>
    </w:p>
    <w:p w:rsidR="00717F60" w:rsidRPr="00E71A48" w:rsidRDefault="00717F60" w:rsidP="00E6083F">
      <w:pPr>
        <w:widowControl w:val="0"/>
        <w:numPr>
          <w:ilvl w:val="3"/>
          <w:numId w:val="4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71" w:name="_Ref306033396"/>
      <w:r w:rsidRPr="00E71A48">
        <w:rPr>
          <w:bCs w:val="0"/>
          <w:sz w:val="24"/>
          <w:szCs w:val="24"/>
        </w:rPr>
        <w:t xml:space="preserve">Документы (листы и информационные конверты), входящие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скреплены или упакованы таким образом, чтобы исключить случайное выпадение или перемещение страниц и информационных конвертов.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  <w:bookmarkEnd w:id="71"/>
    </w:p>
    <w:p w:rsidR="00717F60" w:rsidRPr="00E71A48" w:rsidRDefault="009C744E" w:rsidP="00E6083F">
      <w:pPr>
        <w:widowControl w:val="0"/>
        <w:numPr>
          <w:ilvl w:val="3"/>
          <w:numId w:val="4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запроса предложений должен подготовить </w:t>
      </w:r>
      <w:r w:rsidR="00717F60" w:rsidRPr="00E71A48">
        <w:rPr>
          <w:b/>
          <w:bCs w:val="0"/>
          <w:sz w:val="24"/>
          <w:szCs w:val="24"/>
        </w:rPr>
        <w:t>1 оригинал и</w:t>
      </w:r>
      <w:proofErr w:type="gramStart"/>
      <w:r w:rsidR="00717F60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/>
          <w:bCs w:val="0"/>
          <w:sz w:val="24"/>
          <w:szCs w:val="24"/>
        </w:rPr>
        <w:t xml:space="preserve">__ (______) </w:t>
      </w:r>
      <w:proofErr w:type="gramEnd"/>
      <w:r w:rsidR="00717F60" w:rsidRPr="00E71A48">
        <w:rPr>
          <w:b/>
          <w:bCs w:val="0"/>
          <w:sz w:val="24"/>
          <w:szCs w:val="24"/>
        </w:rPr>
        <w:t>копий</w:t>
      </w:r>
      <w:r w:rsidR="00717F60" w:rsidRPr="00E71A48">
        <w:rPr>
          <w:bCs w:val="0"/>
          <w:sz w:val="24"/>
          <w:szCs w:val="24"/>
        </w:rPr>
        <w:t xml:space="preserve"> [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указывается число копий </w:t>
      </w:r>
      <w:r w:rsidR="004B5EB3" w:rsidRPr="00E71A48">
        <w:rPr>
          <w:b/>
          <w:bCs w:val="0"/>
          <w:i/>
          <w:sz w:val="24"/>
          <w:szCs w:val="24"/>
          <w:shd w:val="clear" w:color="auto" w:fill="FFFF99"/>
        </w:rPr>
        <w:t>Заявк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и, которые должен подготовить 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Участник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 запроса предложений</w:t>
      </w:r>
      <w:r w:rsidR="00717F60" w:rsidRPr="00E71A48">
        <w:rPr>
          <w:bCs w:val="0"/>
          <w:sz w:val="24"/>
          <w:szCs w:val="24"/>
        </w:rPr>
        <w:t xml:space="preserve">]. Копии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подготавливаются путем ксерокопирования оригиналов каждого документа, входящего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 после их подписания и заверения печатью, а также нанесения сквозной нумерации страниц, но перед сшиванием.</w:t>
      </w:r>
    </w:p>
    <w:p w:rsidR="00717F60" w:rsidRPr="00E71A48" w:rsidRDefault="00717F60" w:rsidP="00E6083F">
      <w:pPr>
        <w:widowControl w:val="0"/>
        <w:numPr>
          <w:ilvl w:val="3"/>
          <w:numId w:val="4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 конверты и помечаются «копия информационного конверта № 1» и т.д. При невозможности представить копии материалов, содержащихся в информационных конвертах,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помещает в информационный конверт ссылку с указанием: «см. информационный конверт №…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и».</w:t>
      </w:r>
    </w:p>
    <w:p w:rsidR="00717F60" w:rsidRPr="00E71A48" w:rsidRDefault="00717F60" w:rsidP="00E6083F">
      <w:pPr>
        <w:widowControl w:val="0"/>
        <w:numPr>
          <w:ilvl w:val="3"/>
          <w:numId w:val="4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Никакие исправления в тексте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не имеют силу, за исключением тех случаев, когда эти исправления заверены рукописной надписью «</w:t>
      </w:r>
      <w:proofErr w:type="gramStart"/>
      <w:r w:rsidRPr="00E71A48">
        <w:rPr>
          <w:bCs w:val="0"/>
          <w:sz w:val="24"/>
          <w:szCs w:val="24"/>
        </w:rPr>
        <w:t>исправленному</w:t>
      </w:r>
      <w:proofErr w:type="gramEnd"/>
      <w:r w:rsidRPr="00E71A48">
        <w:rPr>
          <w:bCs w:val="0"/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72" w:name="_Ref306008743"/>
      <w:bookmarkStart w:id="73" w:name="_Toc343613534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72"/>
      <w:bookmarkEnd w:id="73"/>
    </w:p>
    <w:p w:rsidR="00717F60" w:rsidRPr="00E71A48" w:rsidRDefault="004B5EB3" w:rsidP="00E6083F">
      <w:pPr>
        <w:widowControl w:val="0"/>
        <w:numPr>
          <w:ilvl w:val="3"/>
          <w:numId w:val="29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74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</w:t>
      </w:r>
      <w:proofErr w:type="gramStart"/>
      <w:r w:rsidR="00717F60" w:rsidRPr="00E71A48">
        <w:rPr>
          <w:bCs w:val="0"/>
          <w:sz w:val="24"/>
          <w:szCs w:val="24"/>
        </w:rPr>
        <w:t>В любом случае этот срок не должен быть менее __ [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указывается количество дней, в течение которых 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Заявк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а </w:t>
      </w:r>
      <w:r w:rsidR="009C744E" w:rsidRPr="00E71A48">
        <w:rPr>
          <w:b/>
          <w:bCs w:val="0"/>
          <w:i/>
          <w:sz w:val="24"/>
          <w:szCs w:val="24"/>
          <w:shd w:val="clear" w:color="auto" w:fill="FFFF99"/>
        </w:rPr>
        <w:t>Участник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а должно оставаться в силе;</w:t>
      </w:r>
      <w:proofErr w:type="gramEnd"/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 обычно указывается 60, рассчитывается исходя из предполагаемого времени на оценку Заявок + предполагаемого времени на определение </w:t>
      </w:r>
      <w:r w:rsidR="00696966" w:rsidRPr="00E71A48">
        <w:rPr>
          <w:b/>
          <w:bCs w:val="0"/>
          <w:i/>
          <w:sz w:val="24"/>
          <w:szCs w:val="24"/>
          <w:shd w:val="clear" w:color="auto" w:fill="FFFF99"/>
        </w:rPr>
        <w:t xml:space="preserve">лучшей </w:t>
      </w:r>
      <w:proofErr w:type="gramStart"/>
      <w:r w:rsidRPr="00E71A48">
        <w:rPr>
          <w:b/>
          <w:bCs w:val="0"/>
          <w:i/>
          <w:sz w:val="24"/>
          <w:szCs w:val="24"/>
          <w:shd w:val="clear" w:color="auto" w:fill="FFFF99"/>
        </w:rPr>
        <w:t>Заявк</w:t>
      </w:r>
      <w:r w:rsidR="00696966" w:rsidRPr="00E71A48">
        <w:rPr>
          <w:b/>
          <w:bCs w:val="0"/>
          <w:i/>
          <w:sz w:val="24"/>
          <w:szCs w:val="24"/>
          <w:shd w:val="clear" w:color="auto" w:fill="FFFF99"/>
        </w:rPr>
        <w:t>и</w:t>
      </w:r>
      <w:proofErr w:type="gramEnd"/>
      <w:r w:rsidR="00696966" w:rsidRPr="00E71A48">
        <w:rPr>
          <w:b/>
          <w:bCs w:val="0"/>
          <w:i/>
          <w:sz w:val="24"/>
          <w:szCs w:val="24"/>
          <w:shd w:val="clear" w:color="auto" w:fill="FFFF99"/>
        </w:rPr>
        <w:t xml:space="preserve"> 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+ установленное в 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Извещени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и о проведении открытого запроса предложений время на заключение </w:t>
      </w:r>
      <w:r w:rsidR="00123C70" w:rsidRPr="00E71A48">
        <w:rPr>
          <w:b/>
          <w:bCs w:val="0"/>
          <w:i/>
          <w:sz w:val="24"/>
          <w:szCs w:val="24"/>
          <w:shd w:val="clear" w:color="auto" w:fill="FFFF99"/>
        </w:rPr>
        <w:lastRenderedPageBreak/>
        <w:t>Договор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а + запас 10-15 дней</w:t>
      </w:r>
      <w:r w:rsidR="00717F60" w:rsidRPr="00E71A48">
        <w:rPr>
          <w:bCs w:val="0"/>
          <w:sz w:val="24"/>
          <w:szCs w:val="24"/>
        </w:rPr>
        <w:t xml:space="preserve">]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Заявок.</w:t>
      </w:r>
      <w:bookmarkEnd w:id="74"/>
    </w:p>
    <w:p w:rsidR="00717F60" w:rsidRPr="00E71A48" w:rsidRDefault="00717F60" w:rsidP="00E6083F">
      <w:pPr>
        <w:widowControl w:val="0"/>
        <w:numPr>
          <w:ilvl w:val="3"/>
          <w:numId w:val="29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75" w:name="_Toc34361353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7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E6083F">
      <w:pPr>
        <w:widowControl w:val="0"/>
        <w:numPr>
          <w:ilvl w:val="3"/>
          <w:numId w:val="30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E6083F">
      <w:pPr>
        <w:widowControl w:val="0"/>
        <w:numPr>
          <w:ilvl w:val="3"/>
          <w:numId w:val="30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76" w:name="_Toc34361353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76"/>
    </w:p>
    <w:p w:rsidR="00717F60" w:rsidRPr="00E71A48" w:rsidRDefault="00717F60" w:rsidP="00E6083F">
      <w:pPr>
        <w:widowControl w:val="0"/>
        <w:numPr>
          <w:ilvl w:val="3"/>
          <w:numId w:val="31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российских рублях 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или указывается иная валюта и порядок ее пересчета в российские рубли (дата, источник информации о валютном курсе) в целях оценки и сопоставления </w:t>
      </w:r>
      <w:r w:rsidR="004B5EB3" w:rsidRPr="00E71A48">
        <w:rPr>
          <w:b/>
          <w:bCs w:val="0"/>
          <w:i/>
          <w:sz w:val="24"/>
          <w:szCs w:val="24"/>
          <w:shd w:val="clear" w:color="auto" w:fill="FFFF99"/>
        </w:rPr>
        <w:t>Заявк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и</w:t>
      </w:r>
      <w:r w:rsidRPr="00E71A48">
        <w:rPr>
          <w:bCs w:val="0"/>
          <w:sz w:val="24"/>
          <w:szCs w:val="24"/>
        </w:rPr>
        <w:t>], за исключением нижеследующего.</w:t>
      </w:r>
    </w:p>
    <w:p w:rsidR="00717F60" w:rsidRPr="00E71A48" w:rsidRDefault="00717F60" w:rsidP="00E6083F">
      <w:pPr>
        <w:widowControl w:val="0"/>
        <w:numPr>
          <w:ilvl w:val="3"/>
          <w:numId w:val="31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E6083F">
      <w:pPr>
        <w:widowControl w:val="0"/>
        <w:numPr>
          <w:ilvl w:val="3"/>
          <w:numId w:val="31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фиксируется в российских рублях и не подлежит изменению при изменении официального курса валюты.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77" w:name="_Toc343613537"/>
      <w:r w:rsidRPr="00E71A48">
        <w:rPr>
          <w:szCs w:val="24"/>
        </w:rPr>
        <w:t xml:space="preserve">Начальная (максимальная) цена </w:t>
      </w:r>
      <w:r w:rsidR="00123C70" w:rsidRPr="00E71A48">
        <w:rPr>
          <w:szCs w:val="24"/>
        </w:rPr>
        <w:t>Договор</w:t>
      </w:r>
      <w:r w:rsidRPr="00E71A48">
        <w:rPr>
          <w:szCs w:val="24"/>
        </w:rPr>
        <w:t>а (цена лота)</w:t>
      </w:r>
      <w:bookmarkEnd w:id="77"/>
    </w:p>
    <w:p w:rsidR="00717F60" w:rsidRPr="00E71A48" w:rsidRDefault="00717F60" w:rsidP="00E6083F">
      <w:pPr>
        <w:widowControl w:val="0"/>
        <w:numPr>
          <w:ilvl w:val="3"/>
          <w:numId w:val="32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Начальная (максимальная) цена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(цена лота) – 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указывается начальная (максимальная) цена лота (цена </w:t>
      </w:r>
      <w:r w:rsidR="00123C70" w:rsidRPr="00E71A48">
        <w:rPr>
          <w:b/>
          <w:bCs w:val="0"/>
          <w:i/>
          <w:sz w:val="24"/>
          <w:szCs w:val="24"/>
          <w:shd w:val="clear" w:color="auto" w:fill="FFFF99"/>
        </w:rPr>
        <w:t>Договор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а),  </w:t>
      </w:r>
      <w:proofErr w:type="gramStart"/>
      <w:r w:rsidRPr="00E71A48">
        <w:rPr>
          <w:rStyle w:val="aa"/>
          <w:sz w:val="24"/>
          <w:szCs w:val="24"/>
        </w:rPr>
        <w:t>т.е. максимально</w:t>
      </w:r>
      <w:proofErr w:type="gramEnd"/>
      <w:r w:rsidRPr="00E71A48">
        <w:rPr>
          <w:rStyle w:val="aa"/>
          <w:sz w:val="24"/>
          <w:szCs w:val="24"/>
        </w:rPr>
        <w:t xml:space="preserve"> возможная, цена </w:t>
      </w:r>
      <w:r w:rsidR="008E6130" w:rsidRPr="00E71A48">
        <w:rPr>
          <w:rStyle w:val="aa"/>
          <w:sz w:val="24"/>
          <w:szCs w:val="24"/>
        </w:rPr>
        <w:t>Д</w:t>
      </w:r>
      <w:r w:rsidRPr="00E71A48">
        <w:rPr>
          <w:rStyle w:val="aa"/>
          <w:sz w:val="24"/>
          <w:szCs w:val="24"/>
        </w:rPr>
        <w:t xml:space="preserve">оговора (цена лота) или оговаривается, что такая цена «не установлена». </w:t>
      </w:r>
      <w:proofErr w:type="gramStart"/>
      <w:r w:rsidRPr="00E71A48">
        <w:rPr>
          <w:rStyle w:val="aa"/>
          <w:sz w:val="24"/>
          <w:szCs w:val="24"/>
        </w:rPr>
        <w:t xml:space="preserve">Если начальная (максимальная) цена </w:t>
      </w:r>
      <w:r w:rsidR="008E6130" w:rsidRPr="00E71A48">
        <w:rPr>
          <w:rStyle w:val="aa"/>
          <w:sz w:val="24"/>
          <w:szCs w:val="24"/>
        </w:rPr>
        <w:t>Д</w:t>
      </w:r>
      <w:r w:rsidRPr="00E71A48">
        <w:rPr>
          <w:rStyle w:val="aa"/>
          <w:sz w:val="24"/>
          <w:szCs w:val="24"/>
        </w:rPr>
        <w:t>оговора (цена лота) указывается, то в обязательном порядке должно быть указано включаются ли в стоимость продукции расходы на ее транспортировку, страхование, уплату таможенных пошлин, налогов и другие возможные</w:t>
      </w:r>
      <w:r w:rsidRPr="00E71A48">
        <w:rPr>
          <w:bCs w:val="0"/>
          <w:sz w:val="24"/>
          <w:szCs w:val="24"/>
        </w:rPr>
        <w:t>].</w:t>
      </w:r>
      <w:proofErr w:type="gramEnd"/>
    </w:p>
    <w:p w:rsidR="00717F60" w:rsidRPr="00E71A48" w:rsidRDefault="00717F60" w:rsidP="00E6083F">
      <w:pPr>
        <w:widowControl w:val="0"/>
        <w:numPr>
          <w:ilvl w:val="3"/>
          <w:numId w:val="32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большей цены может служить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данный пункт приводится только в случае, если в </w:t>
      </w:r>
      <w:r w:rsidR="004B5EB3" w:rsidRPr="00E71A48">
        <w:rPr>
          <w:b/>
          <w:bCs w:val="0"/>
          <w:i/>
          <w:sz w:val="24"/>
          <w:szCs w:val="24"/>
          <w:shd w:val="clear" w:color="auto" w:fill="FFFF99"/>
        </w:rPr>
        <w:t>Извещени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и о проведении открытого запроса предложений была указана начальная (максимальная) цена </w:t>
      </w:r>
      <w:r w:rsidR="008E6130" w:rsidRPr="00E71A48">
        <w:rPr>
          <w:b/>
          <w:bCs w:val="0"/>
          <w:i/>
          <w:sz w:val="24"/>
          <w:szCs w:val="24"/>
          <w:shd w:val="clear" w:color="auto" w:fill="FFFF99"/>
        </w:rPr>
        <w:t>Д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оговора (цена лота)</w:t>
      </w:r>
      <w:r w:rsidRPr="00E71A48">
        <w:rPr>
          <w:bCs w:val="0"/>
          <w:sz w:val="24"/>
          <w:szCs w:val="24"/>
        </w:rPr>
        <w:t>].</w:t>
      </w:r>
    </w:p>
    <w:p w:rsidR="00717F60" w:rsidRPr="00E71A48" w:rsidRDefault="00717F60" w:rsidP="00E6083F">
      <w:pPr>
        <w:widowControl w:val="0"/>
        <w:numPr>
          <w:ilvl w:val="3"/>
          <w:numId w:val="32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так же оставляет за собой право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с ценами, завышенными за счёт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условий, существенно превышающих требования настоящей Документации.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78" w:name="_Ref191386407"/>
      <w:bookmarkStart w:id="79" w:name="_Ref191386526"/>
      <w:bookmarkStart w:id="80" w:name="_Toc343613538"/>
      <w:bookmarkStart w:id="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78"/>
      <w:bookmarkEnd w:id="79"/>
      <w:bookmarkEnd w:id="80"/>
      <w:r w:rsidRPr="00E71A48">
        <w:rPr>
          <w:szCs w:val="24"/>
        </w:rPr>
        <w:t xml:space="preserve"> </w:t>
      </w:r>
    </w:p>
    <w:p w:rsidR="00717F60" w:rsidRPr="00E71A48" w:rsidRDefault="00717F60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left="648" w:firstLine="0"/>
        <w:rPr>
          <w:b/>
          <w:i/>
          <w:sz w:val="24"/>
          <w:szCs w:val="24"/>
          <w:shd w:val="clear" w:color="auto" w:fill="FFFF99"/>
        </w:rPr>
      </w:pPr>
      <w:r w:rsidRPr="00E71A48">
        <w:rPr>
          <w:bCs w:val="0"/>
          <w:sz w:val="24"/>
          <w:szCs w:val="24"/>
        </w:rPr>
        <w:t>[</w:t>
      </w:r>
      <w:r w:rsidRPr="00E71A48">
        <w:rPr>
          <w:b/>
          <w:i/>
          <w:sz w:val="24"/>
          <w:szCs w:val="24"/>
          <w:shd w:val="clear" w:color="auto" w:fill="FFFF99"/>
        </w:rPr>
        <w:t>могут быть изменены по решению Ц</w:t>
      </w:r>
      <w:r w:rsidR="009270B7">
        <w:rPr>
          <w:b/>
          <w:i/>
          <w:sz w:val="24"/>
          <w:szCs w:val="24"/>
          <w:shd w:val="clear" w:color="auto" w:fill="FFFF99"/>
        </w:rPr>
        <w:t>З</w:t>
      </w:r>
      <w:r w:rsidR="00C74146">
        <w:rPr>
          <w:b/>
          <w:i/>
          <w:sz w:val="24"/>
          <w:szCs w:val="24"/>
          <w:shd w:val="clear" w:color="auto" w:fill="FFFF99"/>
        </w:rPr>
        <w:t>О</w:t>
      </w:r>
      <w:r w:rsidRPr="00E71A48">
        <w:rPr>
          <w:b/>
          <w:i/>
          <w:sz w:val="24"/>
          <w:szCs w:val="24"/>
          <w:shd w:val="clear" w:color="auto" w:fill="FFFF99"/>
        </w:rPr>
        <w:t xml:space="preserve"> и/или ОРД Общества</w:t>
      </w:r>
      <w:r w:rsidRPr="00E71A48">
        <w:rPr>
          <w:bCs w:val="0"/>
          <w:sz w:val="24"/>
          <w:szCs w:val="24"/>
        </w:rPr>
        <w:t>]</w:t>
      </w:r>
      <w:bookmarkEnd w:id="81"/>
    </w:p>
    <w:p w:rsidR="00717F60" w:rsidRPr="00E71A48" w:rsidRDefault="00717F60" w:rsidP="00E6083F">
      <w:pPr>
        <w:widowControl w:val="0"/>
        <w:numPr>
          <w:ilvl w:val="3"/>
          <w:numId w:val="33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82" w:name="_Ref93090116"/>
      <w:bookmarkStart w:id="83" w:name="_Ref1913864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82"/>
      <w:r w:rsidRPr="00E71A48">
        <w:rPr>
          <w:bCs w:val="0"/>
          <w:sz w:val="24"/>
          <w:szCs w:val="24"/>
        </w:rPr>
        <w:t>:</w:t>
      </w:r>
      <w:bookmarkEnd w:id="83"/>
    </w:p>
    <w:p w:rsidR="00E71628" w:rsidRPr="00E71A48" w:rsidRDefault="00717F60" w:rsidP="00E71A48">
      <w:pPr>
        <w:widowControl w:val="0"/>
        <w:tabs>
          <w:tab w:val="left" w:pos="0"/>
          <w:tab w:val="left" w:pos="1080"/>
        </w:tabs>
        <w:suppressAutoHyphens w:val="0"/>
        <w:spacing w:line="264" w:lineRule="auto"/>
        <w:ind w:firstLine="709"/>
        <w:rPr>
          <w:sz w:val="24"/>
          <w:szCs w:val="24"/>
        </w:rPr>
      </w:pPr>
      <w:bookmarkStart w:id="84" w:name="_Ref306004833"/>
      <w:r w:rsidRPr="00E71A48">
        <w:rPr>
          <w:bCs w:val="0"/>
          <w:sz w:val="24"/>
          <w:szCs w:val="24"/>
        </w:rPr>
        <w:t xml:space="preserve">Участвовать в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71A48">
        <w:rPr>
          <w:bCs w:val="0"/>
          <w:color w:val="000000"/>
          <w:sz w:val="24"/>
          <w:szCs w:val="24"/>
        </w:rPr>
        <w:t>физическое</w:t>
      </w:r>
      <w:r w:rsidRPr="00E71A48">
        <w:rPr>
          <w:bCs w:val="0"/>
          <w:sz w:val="24"/>
          <w:szCs w:val="24"/>
        </w:rPr>
        <w:t xml:space="preserve"> лицо </w:t>
      </w:r>
      <w:r w:rsidR="00E71628" w:rsidRPr="00E71A48">
        <w:rPr>
          <w:bCs w:val="0"/>
          <w:sz w:val="24"/>
          <w:szCs w:val="24"/>
        </w:rPr>
        <w:t>(в т.</w:t>
      </w:r>
      <w:r w:rsidR="003129D4" w:rsidRPr="00E71A48">
        <w:rPr>
          <w:bCs w:val="0"/>
          <w:sz w:val="24"/>
          <w:szCs w:val="24"/>
        </w:rPr>
        <w:t xml:space="preserve"> </w:t>
      </w:r>
      <w:r w:rsidR="00E71628" w:rsidRPr="00E71A48">
        <w:rPr>
          <w:bCs w:val="0"/>
          <w:sz w:val="24"/>
          <w:szCs w:val="24"/>
        </w:rPr>
        <w:t xml:space="preserve">ч. </w:t>
      </w:r>
      <w:r w:rsidRPr="00E71A48">
        <w:rPr>
          <w:bCs w:val="0"/>
          <w:sz w:val="24"/>
          <w:szCs w:val="24"/>
        </w:rPr>
        <w:t>индивидуальный предприниматель</w:t>
      </w:r>
      <w:r w:rsidR="00E71628" w:rsidRPr="00E71A4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. </w:t>
      </w:r>
      <w:proofErr w:type="gramStart"/>
      <w:r w:rsidRPr="00E71A48">
        <w:rPr>
          <w:bCs w:val="0"/>
          <w:i/>
          <w:sz w:val="24"/>
          <w:szCs w:val="24"/>
        </w:rPr>
        <w:t xml:space="preserve">Дополнительные требования к </w:t>
      </w:r>
      <w:r w:rsidR="00620D7C" w:rsidRPr="00E71A48">
        <w:rPr>
          <w:i/>
          <w:sz w:val="24"/>
          <w:szCs w:val="24"/>
        </w:rPr>
        <w:t>субподрядчикам</w:t>
      </w:r>
      <w:r w:rsidRPr="00E71A48">
        <w:rPr>
          <w:bCs w:val="0"/>
          <w:i/>
          <w:color w:val="000000"/>
          <w:sz w:val="24"/>
          <w:szCs w:val="24"/>
        </w:rPr>
        <w:t xml:space="preserve"> </w:t>
      </w:r>
      <w:r w:rsidRPr="00E71A48">
        <w:rPr>
          <w:bCs w:val="0"/>
          <w:i/>
          <w:sz w:val="24"/>
          <w:szCs w:val="24"/>
        </w:rPr>
        <w:t xml:space="preserve">и порядку подтверждения их соответствия установленным требованиям приведены в пункте </w:t>
      </w:r>
      <w:r w:rsidR="00AD3EBC" w:rsidRPr="00E71A48">
        <w:rPr>
          <w:bCs w:val="0"/>
          <w:i/>
          <w:sz w:val="24"/>
          <w:szCs w:val="24"/>
        </w:rPr>
        <w:fldChar w:fldCharType="begin"/>
      </w:r>
      <w:r w:rsidRPr="00E71A48">
        <w:rPr>
          <w:bCs w:val="0"/>
          <w:i/>
          <w:sz w:val="24"/>
          <w:szCs w:val="24"/>
        </w:rPr>
        <w:instrText xml:space="preserve"> REF _Ref191386451 \n \h </w:instrText>
      </w:r>
      <w:r w:rsidR="00C70F61" w:rsidRPr="00E71A48">
        <w:rPr>
          <w:bCs w:val="0"/>
          <w:i/>
          <w:sz w:val="24"/>
          <w:szCs w:val="24"/>
        </w:rPr>
        <w:instrText xml:space="preserve"> \* MERGEFORMAT </w:instrText>
      </w:r>
      <w:r w:rsidR="00AD3EBC" w:rsidRPr="00E71A48">
        <w:rPr>
          <w:bCs w:val="0"/>
          <w:i/>
          <w:sz w:val="24"/>
          <w:szCs w:val="24"/>
        </w:rPr>
      </w:r>
      <w:r w:rsidR="00AD3EBC" w:rsidRPr="00E71A48">
        <w:rPr>
          <w:bCs w:val="0"/>
          <w:i/>
          <w:sz w:val="24"/>
          <w:szCs w:val="24"/>
        </w:rPr>
        <w:fldChar w:fldCharType="separate"/>
      </w:r>
      <w:r w:rsidR="001E200B">
        <w:rPr>
          <w:bCs w:val="0"/>
          <w:i/>
          <w:sz w:val="24"/>
          <w:szCs w:val="24"/>
        </w:rPr>
        <w:t>3.3.9</w:t>
      </w:r>
      <w:r w:rsidR="00AD3EBC" w:rsidRPr="00E71A48">
        <w:rPr>
          <w:bCs w:val="0"/>
          <w:i/>
          <w:sz w:val="24"/>
          <w:szCs w:val="24"/>
        </w:rPr>
        <w:fldChar w:fldCharType="end"/>
      </w:r>
      <w:r w:rsidRPr="00E71A48">
        <w:rPr>
          <w:bCs w:val="0"/>
          <w:i/>
          <w:sz w:val="24"/>
          <w:szCs w:val="24"/>
        </w:rPr>
        <w:t xml:space="preserve">. Дополнительные требования к коллективным </w:t>
      </w:r>
      <w:r w:rsidR="009C744E" w:rsidRPr="00E71A48">
        <w:rPr>
          <w:bCs w:val="0"/>
          <w:i/>
          <w:sz w:val="24"/>
          <w:szCs w:val="24"/>
        </w:rPr>
        <w:t>У</w:t>
      </w:r>
      <w:r w:rsidRPr="00E71A48">
        <w:rPr>
          <w:bCs w:val="0"/>
          <w:i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AD3EBC" w:rsidRPr="00E71A48">
        <w:rPr>
          <w:bCs w:val="0"/>
          <w:i/>
          <w:sz w:val="24"/>
          <w:szCs w:val="24"/>
        </w:rPr>
        <w:fldChar w:fldCharType="begin"/>
      </w:r>
      <w:r w:rsidRPr="00E71A48">
        <w:rPr>
          <w:bCs w:val="0"/>
          <w:i/>
          <w:sz w:val="24"/>
          <w:szCs w:val="24"/>
        </w:rPr>
        <w:instrText xml:space="preserve"> REF _Ref191386461 \n \h </w:instrText>
      </w:r>
      <w:r w:rsidR="00C70F61" w:rsidRPr="00E71A48">
        <w:rPr>
          <w:bCs w:val="0"/>
          <w:i/>
          <w:sz w:val="24"/>
          <w:szCs w:val="24"/>
        </w:rPr>
        <w:instrText xml:space="preserve"> \* MERGEFORMAT </w:instrText>
      </w:r>
      <w:r w:rsidR="00AD3EBC" w:rsidRPr="00E71A48">
        <w:rPr>
          <w:bCs w:val="0"/>
          <w:i/>
          <w:sz w:val="24"/>
          <w:szCs w:val="24"/>
        </w:rPr>
      </w:r>
      <w:r w:rsidR="00AD3EBC" w:rsidRPr="00E71A48">
        <w:rPr>
          <w:bCs w:val="0"/>
          <w:i/>
          <w:sz w:val="24"/>
          <w:szCs w:val="24"/>
        </w:rPr>
        <w:fldChar w:fldCharType="separate"/>
      </w:r>
      <w:r w:rsidR="001E200B">
        <w:rPr>
          <w:bCs w:val="0"/>
          <w:i/>
          <w:sz w:val="24"/>
          <w:szCs w:val="24"/>
        </w:rPr>
        <w:t>3.3.10</w:t>
      </w:r>
      <w:r w:rsidR="00AD3EBC" w:rsidRPr="00E71A48">
        <w:rPr>
          <w:bCs w:val="0"/>
          <w:i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. 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или Привлечение </w:t>
      </w:r>
      <w:r w:rsidR="00620D7C" w:rsidRPr="00E71A48">
        <w:rPr>
          <w:b/>
          <w:bCs w:val="0"/>
          <w:i/>
          <w:sz w:val="24"/>
          <w:szCs w:val="24"/>
          <w:shd w:val="clear" w:color="auto" w:fill="FFFF99"/>
        </w:rPr>
        <w:t>субподрядчикам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, участие коллективных </w:t>
      </w:r>
      <w:r w:rsidR="009C744E" w:rsidRPr="00E71A48">
        <w:rPr>
          <w:b/>
          <w:bCs w:val="0"/>
          <w:i/>
          <w:sz w:val="24"/>
          <w:szCs w:val="24"/>
          <w:shd w:val="clear" w:color="auto" w:fill="FFFF99"/>
        </w:rPr>
        <w:t>Участник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ов (группа лиц, простое товарищество и т.п.) не допускается – указать нужное</w:t>
      </w:r>
      <w:r w:rsidRPr="00E71A48">
        <w:rPr>
          <w:bCs w:val="0"/>
          <w:sz w:val="24"/>
          <w:szCs w:val="24"/>
        </w:rPr>
        <w:t>].</w:t>
      </w:r>
      <w:proofErr w:type="gramEnd"/>
      <w:r w:rsidRPr="00E71A48">
        <w:rPr>
          <w:bCs w:val="0"/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 xml:space="preserve">При проведении запроса предложений на ЭТП, такое лицо должно быть зарегистрировано на соответствующей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ЭТП, а также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проводимого запроса предложений.</w:t>
      </w:r>
      <w:bookmarkEnd w:id="84"/>
      <w:proofErr w:type="gramEnd"/>
    </w:p>
    <w:p w:rsidR="00717F60" w:rsidRPr="00E71A48" w:rsidRDefault="00717F60" w:rsidP="00E6083F">
      <w:pPr>
        <w:widowControl w:val="0"/>
        <w:numPr>
          <w:ilvl w:val="3"/>
          <w:numId w:val="33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85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85"/>
    </w:p>
    <w:p w:rsidR="00717F60" w:rsidRPr="00E71A48" w:rsidRDefault="00717F60" w:rsidP="00E6083F">
      <w:pPr>
        <w:widowControl w:val="0"/>
        <w:numPr>
          <w:ilvl w:val="4"/>
          <w:numId w:val="33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86" w:name="_Ref86827631"/>
      <w:bookmarkStart w:id="87" w:name="_Ref303669441"/>
      <w:r w:rsidRPr="00E71A48">
        <w:rPr>
          <w:bCs w:val="0"/>
          <w:sz w:val="24"/>
          <w:szCs w:val="24"/>
        </w:rPr>
        <w:t xml:space="preserve">Требования к документам, подтверждающим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установленным требованиям</w:t>
      </w:r>
      <w:bookmarkEnd w:id="86"/>
      <w:r w:rsidRPr="00E71A48">
        <w:rPr>
          <w:bCs w:val="0"/>
          <w:sz w:val="24"/>
          <w:szCs w:val="24"/>
        </w:rPr>
        <w:t>:</w:t>
      </w:r>
      <w:bookmarkEnd w:id="87"/>
    </w:p>
    <w:p w:rsidR="00717F60" w:rsidRPr="00E71A48" w:rsidRDefault="00717F60" w:rsidP="00E6083F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color w:val="000000"/>
          <w:sz w:val="24"/>
          <w:szCs w:val="24"/>
        </w:rPr>
      </w:pPr>
      <w:bookmarkStart w:id="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физическое лицо – обладать дееспособностью в полном объеме для заключения и исполнения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Договора);</w:t>
      </w:r>
      <w:r w:rsidR="009D7F01" w:rsidRPr="00E71A48">
        <w:rPr>
          <w:b/>
          <w:bCs w:val="0"/>
          <w:i/>
          <w:color w:val="000000"/>
          <w:sz w:val="24"/>
          <w:szCs w:val="24"/>
        </w:rPr>
        <w:t xml:space="preserve"> </w:t>
      </w:r>
      <w:bookmarkEnd w:id="88"/>
      <w:bookmarkEnd w:id="89"/>
    </w:p>
    <w:p w:rsidR="00717F60" w:rsidRPr="00E71A48" w:rsidRDefault="00717F60" w:rsidP="00E6083F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717F60" w:rsidRPr="00E71A48" w:rsidRDefault="00717F60" w:rsidP="00E6083F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должен </w:t>
      </w:r>
      <w:bookmarkStart w:id="90" w:name="_Ref303669117"/>
      <w:r w:rsidRPr="00E71A48">
        <w:rPr>
          <w:bCs w:val="0"/>
          <w:sz w:val="24"/>
          <w:szCs w:val="24"/>
        </w:rPr>
        <w:t>соответствовать отборочным критериям по финансовой устойчивости</w:t>
      </w:r>
      <w:r w:rsidRPr="00E71A48">
        <w:rPr>
          <w:sz w:val="24"/>
          <w:szCs w:val="24"/>
        </w:rPr>
        <w:t xml:space="preserve">. Финансовая устойчивость индивидуальных предпринимателей оценивается </w:t>
      </w:r>
      <w:r w:rsidR="00905DFC" w:rsidRPr="00E71A48">
        <w:rPr>
          <w:sz w:val="24"/>
          <w:szCs w:val="24"/>
        </w:rPr>
        <w:t xml:space="preserve">Закупочной </w:t>
      </w:r>
      <w:r w:rsidRPr="00E71A48">
        <w:rPr>
          <w:sz w:val="24"/>
          <w:szCs w:val="24"/>
        </w:rPr>
        <w:t>комиссией на основании Книги учета доходов и расходов и хозяйственных операций индивидуального предпринимателя</w:t>
      </w:r>
      <w:r w:rsidR="009D7F01" w:rsidRPr="00E71A48">
        <w:rPr>
          <w:sz w:val="24"/>
          <w:szCs w:val="24"/>
        </w:rPr>
        <w:t>.</w:t>
      </w:r>
      <w:r w:rsidR="0075787E" w:rsidRPr="00E71A48">
        <w:rPr>
          <w:sz w:val="24"/>
          <w:szCs w:val="24"/>
        </w:rPr>
        <w:t xml:space="preserve"> </w:t>
      </w:r>
      <w:r w:rsidR="009D7F01" w:rsidRPr="00E71A48">
        <w:rPr>
          <w:bCs w:val="0"/>
          <w:snapToGrid w:val="0"/>
          <w:sz w:val="24"/>
          <w:szCs w:val="24"/>
          <w:lang w:eastAsia="ru-RU"/>
        </w:rPr>
        <w:t>[</w:t>
      </w:r>
      <w:r w:rsidR="009D7F01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Методика соответствия приведена в </w:t>
      </w:r>
      <w:r w:rsidR="004E3ED2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Приложении № 4 к Стандарту</w:t>
      </w:r>
      <w:r w:rsidR="009D7F01" w:rsidRPr="00E71A48">
        <w:rPr>
          <w:bCs w:val="0"/>
          <w:snapToGrid w:val="0"/>
          <w:sz w:val="24"/>
          <w:szCs w:val="24"/>
          <w:lang w:eastAsia="ru-RU"/>
        </w:rPr>
        <w:t>];</w:t>
      </w:r>
      <w:bookmarkEnd w:id="90"/>
    </w:p>
    <w:p w:rsidR="00E71628" w:rsidRPr="00E71A48" w:rsidRDefault="00E71628" w:rsidP="00E6083F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91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 xml:space="preserve">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>«О размещении заказов на поставки товаров, выполнение работ, оказание услуг для государственных и муниципальных нужд»;</w:t>
      </w:r>
      <w:bookmarkEnd w:id="91"/>
      <w:proofErr w:type="gramEnd"/>
    </w:p>
    <w:p w:rsidR="009D7F01" w:rsidRPr="00E71A48" w:rsidRDefault="009D7F01" w:rsidP="00E6083F">
      <w:pPr>
        <w:numPr>
          <w:ilvl w:val="0"/>
          <w:numId w:val="25"/>
        </w:numPr>
        <w:tabs>
          <w:tab w:val="left" w:pos="0"/>
          <w:tab w:val="left" w:pos="1080"/>
        </w:tabs>
        <w:suppressAutoHyphens w:val="0"/>
        <w:spacing w:line="264" w:lineRule="auto"/>
        <w:rPr>
          <w:rStyle w:val="aa"/>
          <w:b w:val="0"/>
          <w:i w:val="0"/>
          <w:color w:val="000000"/>
          <w:sz w:val="24"/>
          <w:szCs w:val="24"/>
        </w:rPr>
      </w:pPr>
      <w:r w:rsidRPr="00E71A48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[</w:t>
      </w:r>
      <w:r w:rsidRPr="00E71A48">
        <w:rPr>
          <w:rStyle w:val="aa"/>
          <w:bCs w:val="0"/>
          <w:sz w:val="24"/>
          <w:szCs w:val="24"/>
        </w:rPr>
        <w:t xml:space="preserve">определяются в соответствии с </w:t>
      </w:r>
      <w:r w:rsidR="004E3ED2">
        <w:rPr>
          <w:rStyle w:val="aa"/>
          <w:bCs w:val="0"/>
          <w:sz w:val="24"/>
          <w:szCs w:val="24"/>
        </w:rPr>
        <w:t>Приложением № 4 к Стандарту</w:t>
      </w:r>
      <w:r w:rsidRPr="00E71A48">
        <w:rPr>
          <w:sz w:val="24"/>
          <w:szCs w:val="24"/>
        </w:rPr>
        <w:t>],</w:t>
      </w:r>
      <w:r w:rsidRPr="00E71A48">
        <w:rPr>
          <w:rStyle w:val="a9"/>
          <w:sz w:val="24"/>
          <w:szCs w:val="24"/>
        </w:rPr>
        <w:t xml:space="preserve"> </w:t>
      </w:r>
      <w:r w:rsidRPr="00E71A48">
        <w:rPr>
          <w:rStyle w:val="aa"/>
          <w:b w:val="0"/>
          <w:i w:val="0"/>
          <w:sz w:val="24"/>
          <w:szCs w:val="24"/>
        </w:rPr>
        <w:t xml:space="preserve">в том числе </w:t>
      </w:r>
      <w:r w:rsidR="0075787E" w:rsidRPr="00E71A48">
        <w:rPr>
          <w:bCs w:val="0"/>
          <w:sz w:val="24"/>
          <w:szCs w:val="24"/>
          <w:lang w:eastAsia="ru-RU"/>
        </w:rPr>
        <w:t>[</w:t>
      </w:r>
      <w:r w:rsidR="0075787E" w:rsidRPr="00E71A48">
        <w:rPr>
          <w:b/>
          <w:i/>
          <w:sz w:val="24"/>
          <w:szCs w:val="24"/>
          <w:shd w:val="clear" w:color="auto" w:fill="FFFF99"/>
          <w:lang w:eastAsia="ru-RU"/>
        </w:rPr>
        <w:t>указываются конкретные виды деятельности и наименования необходимых документов, подтверждающих возможность выполнения таких видов деятельности</w:t>
      </w:r>
      <w:proofErr w:type="gramStart"/>
      <w:r w:rsidR="0075787E" w:rsidRPr="00E71A48">
        <w:rPr>
          <w:bCs w:val="0"/>
          <w:sz w:val="24"/>
          <w:szCs w:val="24"/>
          <w:lang w:eastAsia="ru-RU"/>
        </w:rPr>
        <w:t>]:_________________;</w:t>
      </w:r>
      <w:proofErr w:type="gramEnd"/>
    </w:p>
    <w:p w:rsidR="009D7F01" w:rsidRPr="00E71A48" w:rsidRDefault="009D7F01" w:rsidP="00E6083F">
      <w:pPr>
        <w:widowControl w:val="0"/>
        <w:numPr>
          <w:ilvl w:val="0"/>
          <w:numId w:val="25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компетентностью и репутацией, иметь ресурсные возможности; </w:t>
      </w:r>
    </w:p>
    <w:p w:rsidR="009D7F01" w:rsidRPr="00E71A48" w:rsidRDefault="009D7F01" w:rsidP="00E6083F">
      <w:pPr>
        <w:widowControl w:val="0"/>
        <w:numPr>
          <w:ilvl w:val="0"/>
          <w:numId w:val="5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shd w:val="clear" w:color="auto" w:fill="FFFF99"/>
          <w:lang w:eastAsia="ru-RU"/>
        </w:rPr>
      </w:pPr>
      <w:r w:rsidRPr="00E71A48">
        <w:rPr>
          <w:sz w:val="24"/>
          <w:szCs w:val="24"/>
          <w:lang w:eastAsia="ru-RU"/>
        </w:rPr>
        <w:t>должен обладать опытом аналогичных работ/услуг</w:t>
      </w:r>
      <w:r w:rsidR="009F4858" w:rsidRPr="00E71A48">
        <w:rPr>
          <w:sz w:val="24"/>
          <w:szCs w:val="24"/>
          <w:lang w:eastAsia="ru-RU"/>
        </w:rPr>
        <w:t xml:space="preserve">/поставок </w:t>
      </w:r>
      <w:r w:rsidRPr="00E71A48">
        <w:rPr>
          <w:sz w:val="24"/>
          <w:szCs w:val="24"/>
          <w:lang w:eastAsia="ru-RU"/>
        </w:rPr>
        <w:t>[</w:t>
      </w:r>
      <w:r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выбирается необходимое</w:t>
      </w:r>
      <w:r w:rsidR="009F4858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 условие</w:t>
      </w:r>
      <w:r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 в соответствии с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Приложением № 4 к Стандарту</w:t>
      </w:r>
      <w:r w:rsidRPr="00E71A48">
        <w:rPr>
          <w:sz w:val="24"/>
          <w:szCs w:val="24"/>
          <w:lang w:eastAsia="ru-RU"/>
        </w:rPr>
        <w:t xml:space="preserve">]. </w:t>
      </w:r>
    </w:p>
    <w:p w:rsidR="009D7F01" w:rsidRPr="00E71A48" w:rsidRDefault="009D7F01" w:rsidP="00E6083F">
      <w:pPr>
        <w:widowControl w:val="0"/>
        <w:numPr>
          <w:ilvl w:val="0"/>
          <w:numId w:val="5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должен иметь достаточное для исполнения договора количество собственных или арендованных материально-технических ресурсов (машин и механизмов, спе</w:t>
      </w:r>
      <w:r w:rsidRPr="00E71A48">
        <w:rPr>
          <w:rFonts w:eastAsia="Arial Unicode MS"/>
          <w:color w:val="000000"/>
          <w:sz w:val="24"/>
          <w:szCs w:val="24"/>
          <w:lang w:eastAsia="ru-RU"/>
        </w:rPr>
        <w:t>циальных при</w:t>
      </w:r>
      <w:r w:rsidRPr="00E71A48">
        <w:rPr>
          <w:color w:val="000000"/>
          <w:sz w:val="24"/>
          <w:szCs w:val="24"/>
          <w:lang w:eastAsia="ru-RU"/>
        </w:rPr>
        <w:t>способлений и инструментов) для выполнения работ;</w:t>
      </w:r>
    </w:p>
    <w:p w:rsidR="009D7F01" w:rsidRPr="00E71A48" w:rsidRDefault="009D7F01" w:rsidP="00E6083F">
      <w:pPr>
        <w:numPr>
          <w:ilvl w:val="0"/>
          <w:numId w:val="25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 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оборудования, предлагаемого в рамках настоящего запроса предложений. В частности, производитель должен гарантировать поставку в определенные сроки, проведение </w:t>
      </w:r>
      <w:proofErr w:type="gramStart"/>
      <w:r w:rsidRPr="00E71A48">
        <w:rPr>
          <w:sz w:val="24"/>
          <w:szCs w:val="24"/>
          <w:lang w:eastAsia="ru-RU"/>
        </w:rPr>
        <w:t>шеф-монтажа</w:t>
      </w:r>
      <w:proofErr w:type="gramEnd"/>
      <w:r w:rsidRPr="00E71A48">
        <w:rPr>
          <w:sz w:val="24"/>
          <w:szCs w:val="24"/>
          <w:lang w:eastAsia="ru-RU"/>
        </w:rPr>
        <w:t xml:space="preserve"> и/или шеф-наладки, распространение всех фирменных гарантий на оборудование в течение гарантийного срока, оговоренного в Документации по запросу предложений;</w:t>
      </w:r>
    </w:p>
    <w:p w:rsidR="009D7F01" w:rsidRPr="00E71A48" w:rsidRDefault="009F4858" w:rsidP="00E6083F">
      <w:pPr>
        <w:numPr>
          <w:ilvl w:val="0"/>
          <w:numId w:val="25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иметь </w:t>
      </w:r>
      <w:r w:rsidR="009D7F01" w:rsidRPr="00E71A48">
        <w:rPr>
          <w:sz w:val="24"/>
          <w:szCs w:val="24"/>
          <w:lang w:eastAsia="ru-RU"/>
        </w:rPr>
        <w:t xml:space="preserve">отрицательного опыта эксплуатации и рекламаций на предлагаемую продукцию; </w:t>
      </w:r>
    </w:p>
    <w:p w:rsidR="009D7F01" w:rsidRPr="00E71A48" w:rsidRDefault="009D7F01" w:rsidP="00E6083F">
      <w:pPr>
        <w:numPr>
          <w:ilvl w:val="0"/>
          <w:numId w:val="25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гражданская ответственность при проведении строительно-монтажных работ Участника аукциона должна быть застрахована;</w:t>
      </w:r>
      <w:r w:rsidR="009F4858" w:rsidRPr="00E71A48">
        <w:rPr>
          <w:sz w:val="24"/>
          <w:szCs w:val="24"/>
          <w:lang w:eastAsia="ru-RU"/>
        </w:rPr>
        <w:t xml:space="preserve"> [</w:t>
      </w:r>
      <w:r w:rsidR="009F4858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пун</w:t>
      </w:r>
      <w:proofErr w:type="gramStart"/>
      <w:r w:rsidR="009F4858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кт вкл</w:t>
      </w:r>
      <w:proofErr w:type="gramEnd"/>
      <w:r w:rsidR="009F4858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ючается при проведении конкурса на право заключения договора строительного подряда</w:t>
      </w:r>
      <w:r w:rsidR="009F4858" w:rsidRPr="00E71A48">
        <w:rPr>
          <w:sz w:val="24"/>
          <w:szCs w:val="24"/>
          <w:lang w:eastAsia="ru-RU"/>
        </w:rPr>
        <w:t>];</w:t>
      </w:r>
    </w:p>
    <w:p w:rsidR="009D7F01" w:rsidRPr="00E71A48" w:rsidRDefault="009D7F01" w:rsidP="00E71A48">
      <w:pPr>
        <w:widowControl w:val="0"/>
        <w:tabs>
          <w:tab w:val="left" w:pos="0"/>
          <w:tab w:val="left" w:pos="1080"/>
        </w:tabs>
        <w:spacing w:line="264" w:lineRule="auto"/>
        <w:ind w:left="567" w:firstLine="0"/>
        <w:rPr>
          <w:color w:val="000000"/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E71A48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E71A48">
        <w:rPr>
          <w:color w:val="000000"/>
          <w:sz w:val="24"/>
          <w:szCs w:val="24"/>
        </w:rPr>
        <w:t>предоставляются документы</w:t>
      </w:r>
      <w:proofErr w:type="gramEnd"/>
      <w:r w:rsidRPr="00E71A48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E71A48">
        <w:rPr>
          <w:color w:val="000000"/>
          <w:sz w:val="24"/>
          <w:szCs w:val="24"/>
        </w:rPr>
        <w:t>аффилированности</w:t>
      </w:r>
      <w:proofErr w:type="spellEnd"/>
      <w:r w:rsidRPr="00E71A48">
        <w:rPr>
          <w:color w:val="000000"/>
          <w:sz w:val="24"/>
          <w:szCs w:val="24"/>
        </w:rPr>
        <w:t xml:space="preserve"> предприятий.</w:t>
      </w:r>
    </w:p>
    <w:p w:rsidR="00572EA1" w:rsidRPr="00E71A48" w:rsidRDefault="00572EA1" w:rsidP="00E71A48">
      <w:pPr>
        <w:widowControl w:val="0"/>
        <w:tabs>
          <w:tab w:val="left" w:pos="0"/>
          <w:tab w:val="left" w:pos="1080"/>
        </w:tabs>
        <w:suppressAutoHyphens w:val="0"/>
        <w:spacing w:line="264" w:lineRule="auto"/>
        <w:ind w:left="1080" w:firstLine="0"/>
        <w:rPr>
          <w:color w:val="000000"/>
          <w:sz w:val="24"/>
          <w:szCs w:val="24"/>
          <w:lang w:eastAsia="ru-RU"/>
        </w:rPr>
      </w:pPr>
    </w:p>
    <w:p w:rsidR="00717F60" w:rsidRPr="00E71A48" w:rsidRDefault="00717F60" w:rsidP="00E6083F">
      <w:pPr>
        <w:widowControl w:val="0"/>
        <w:numPr>
          <w:ilvl w:val="4"/>
          <w:numId w:val="33"/>
        </w:numPr>
        <w:tabs>
          <w:tab w:val="left" w:pos="2000"/>
        </w:tabs>
        <w:autoSpaceDE w:val="0"/>
        <w:spacing w:after="100" w:line="264" w:lineRule="auto"/>
        <w:ind w:left="0" w:firstLine="851"/>
        <w:rPr>
          <w:sz w:val="24"/>
          <w:szCs w:val="24"/>
        </w:rPr>
      </w:pPr>
      <w:bookmarkStart w:id="92" w:name="_Ref306005578"/>
      <w:r w:rsidRPr="00E71A48">
        <w:rPr>
          <w:bCs w:val="0"/>
          <w:sz w:val="24"/>
          <w:szCs w:val="24"/>
        </w:rPr>
        <w:t xml:space="preserve">В связи с </w:t>
      </w:r>
      <w:proofErr w:type="gramStart"/>
      <w:r w:rsidRPr="00E71A48">
        <w:rPr>
          <w:bCs w:val="0"/>
          <w:sz w:val="24"/>
          <w:szCs w:val="24"/>
        </w:rPr>
        <w:t>вышеизложенным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включить 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следующие документы, подтверждающие его правоспособность: </w:t>
      </w:r>
      <w:bookmarkStart w:id="93" w:name="_Ref303587815"/>
      <w:r w:rsidRPr="00E71A48">
        <w:rPr>
          <w:sz w:val="24"/>
          <w:szCs w:val="24"/>
        </w:rPr>
        <w:t xml:space="preserve">Для юридических,  лиц/ </w:t>
      </w:r>
      <w:r w:rsidRPr="00E71A48">
        <w:rPr>
          <w:sz w:val="24"/>
          <w:szCs w:val="24"/>
        </w:rPr>
        <w:lastRenderedPageBreak/>
        <w:t>индивидуальных предпринимателей, если в каждом из пунктов не установлено иное:</w:t>
      </w:r>
      <w:bookmarkEnd w:id="92"/>
      <w:bookmarkEnd w:id="93"/>
      <w:r w:rsidR="005B074F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 [перечень документов, необходимых к предоставлению в составе заявки, определяется в соответствии с Таблицей 4 </w:t>
      </w:r>
      <w:r w:rsidR="004E3ED2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5B074F" w:rsidRPr="00E71A48">
        <w:rPr>
          <w:snapToGrid w:val="0"/>
          <w:sz w:val="24"/>
          <w:szCs w:val="24"/>
          <w:lang w:eastAsia="ru-RU"/>
        </w:rPr>
        <w:t>]</w:t>
      </w:r>
    </w:p>
    <w:p w:rsidR="00E71628" w:rsidRPr="00E71A48" w:rsidRDefault="005B074F" w:rsidP="00E6083F">
      <w:pPr>
        <w:widowControl w:val="0"/>
        <w:numPr>
          <w:ilvl w:val="0"/>
          <w:numId w:val="4"/>
        </w:numPr>
        <w:tabs>
          <w:tab w:val="left" w:pos="1260"/>
        </w:tabs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.. … … </w:t>
      </w:r>
      <w:r w:rsidR="00E71628" w:rsidRPr="00E71A48">
        <w:rPr>
          <w:bCs w:val="0"/>
          <w:sz w:val="24"/>
          <w:szCs w:val="24"/>
        </w:rPr>
        <w:t xml:space="preserve">; </w:t>
      </w:r>
    </w:p>
    <w:p w:rsidR="005B074F" w:rsidRPr="00E71A48" w:rsidDel="005B074F" w:rsidRDefault="005B074F" w:rsidP="00E6083F">
      <w:pPr>
        <w:widowControl w:val="0"/>
        <w:numPr>
          <w:ilvl w:val="0"/>
          <w:numId w:val="4"/>
        </w:numPr>
        <w:tabs>
          <w:tab w:val="left" w:pos="1260"/>
        </w:tabs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… … …</w:t>
      </w:r>
    </w:p>
    <w:p w:rsidR="00717F60" w:rsidRPr="00E71A48" w:rsidRDefault="00717F60" w:rsidP="00E6083F">
      <w:pPr>
        <w:widowControl w:val="0"/>
        <w:numPr>
          <w:ilvl w:val="0"/>
          <w:numId w:val="4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>.</w:t>
      </w:r>
    </w:p>
    <w:p w:rsidR="00717F60" w:rsidRPr="00E71A48" w:rsidRDefault="00717F60" w:rsidP="00E6083F">
      <w:pPr>
        <w:widowControl w:val="0"/>
        <w:numPr>
          <w:ilvl w:val="4"/>
          <w:numId w:val="33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финансовую устойчивость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</w:t>
      </w:r>
      <w:r w:rsidR="009F4858" w:rsidRPr="00E71A48">
        <w:rPr>
          <w:bCs w:val="0"/>
          <w:sz w:val="24"/>
          <w:szCs w:val="24"/>
        </w:rPr>
        <w:t xml:space="preserve"> </w:t>
      </w:r>
      <w:r w:rsidR="005B074F" w:rsidRPr="00E71A48">
        <w:rPr>
          <w:snapToGrid w:val="0"/>
          <w:sz w:val="24"/>
          <w:szCs w:val="24"/>
          <w:lang w:eastAsia="ru-RU"/>
        </w:rPr>
        <w:t>[</w:t>
      </w:r>
      <w:r w:rsidR="005B074F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перечень документов, необходимых к предоставлению в составе заявки, определяется в соответствии с Таблицей 4 </w:t>
      </w:r>
      <w:r w:rsidR="004E3ED2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5B074F" w:rsidRPr="00E71A48">
        <w:rPr>
          <w:snapToGrid w:val="0"/>
          <w:sz w:val="24"/>
          <w:szCs w:val="24"/>
          <w:lang w:eastAsia="ru-RU"/>
        </w:rPr>
        <w:t>]:</w:t>
      </w:r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5B074F" w:rsidP="00E6083F">
      <w:pPr>
        <w:widowControl w:val="0"/>
        <w:numPr>
          <w:ilvl w:val="0"/>
          <w:numId w:val="56"/>
        </w:numPr>
        <w:tabs>
          <w:tab w:val="left" w:pos="1260"/>
        </w:tabs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… …</w:t>
      </w:r>
      <w:r w:rsidR="00717F60" w:rsidRPr="00E71A48">
        <w:rPr>
          <w:bCs w:val="0"/>
          <w:sz w:val="24"/>
          <w:szCs w:val="24"/>
        </w:rPr>
        <w:t>;</w:t>
      </w:r>
    </w:p>
    <w:p w:rsidR="00717F60" w:rsidRPr="00E71A48" w:rsidRDefault="005B074F" w:rsidP="00E6083F">
      <w:pPr>
        <w:widowControl w:val="0"/>
        <w:numPr>
          <w:ilvl w:val="0"/>
          <w:numId w:val="56"/>
        </w:numPr>
        <w:tabs>
          <w:tab w:val="left" w:pos="1260"/>
        </w:tabs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… …</w:t>
      </w:r>
      <w:r w:rsidR="00717F60"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3"/>
          <w:numId w:val="33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94" w:name="_Ref303668916"/>
      <w:r w:rsidRPr="00E71A48">
        <w:rPr>
          <w:bCs w:val="0"/>
          <w:sz w:val="24"/>
          <w:szCs w:val="24"/>
        </w:rPr>
        <w:t xml:space="preserve">Документы, подтверждающие квалификацию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</w:t>
      </w:r>
      <w:r w:rsidR="005B074F" w:rsidRPr="00E71A48">
        <w:rPr>
          <w:bCs w:val="0"/>
          <w:sz w:val="24"/>
          <w:szCs w:val="24"/>
        </w:rPr>
        <w:t xml:space="preserve"> </w:t>
      </w:r>
      <w:r w:rsidR="005B074F" w:rsidRPr="00E71A48">
        <w:rPr>
          <w:snapToGrid w:val="0"/>
          <w:sz w:val="24"/>
          <w:szCs w:val="24"/>
          <w:lang w:eastAsia="ru-RU"/>
        </w:rPr>
        <w:t>[</w:t>
      </w:r>
      <w:r w:rsidR="005B074F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перечень документов, необходимых к предоставлению в составе заявки, определяется в соответствии с Таблицей 4 </w:t>
      </w:r>
      <w:r w:rsidR="004E3ED2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5B074F" w:rsidRPr="00E71A48">
        <w:rPr>
          <w:snapToGrid w:val="0"/>
          <w:sz w:val="24"/>
          <w:szCs w:val="24"/>
          <w:lang w:eastAsia="ru-RU"/>
        </w:rPr>
        <w:t>]</w:t>
      </w:r>
      <w:r w:rsidRPr="00E71A48">
        <w:rPr>
          <w:bCs w:val="0"/>
          <w:sz w:val="24"/>
          <w:szCs w:val="24"/>
        </w:rPr>
        <w:t>:</w:t>
      </w:r>
      <w:bookmarkEnd w:id="94"/>
    </w:p>
    <w:p w:rsidR="00717F60" w:rsidRPr="00E71A48" w:rsidRDefault="005B074F" w:rsidP="00E6083F">
      <w:pPr>
        <w:widowControl w:val="0"/>
        <w:numPr>
          <w:ilvl w:val="0"/>
          <w:numId w:val="57"/>
        </w:numPr>
        <w:tabs>
          <w:tab w:val="left" w:pos="1260"/>
        </w:tabs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… … …</w:t>
      </w:r>
      <w:r w:rsidR="00717F60" w:rsidRPr="00E71A48">
        <w:rPr>
          <w:bCs w:val="0"/>
          <w:sz w:val="24"/>
          <w:szCs w:val="24"/>
        </w:rPr>
        <w:t>;</w:t>
      </w:r>
    </w:p>
    <w:p w:rsidR="00E56332" w:rsidRPr="00E71A48" w:rsidRDefault="005B074F" w:rsidP="00E6083F">
      <w:pPr>
        <w:widowControl w:val="0"/>
        <w:numPr>
          <w:ilvl w:val="0"/>
          <w:numId w:val="57"/>
        </w:numPr>
        <w:tabs>
          <w:tab w:val="left" w:pos="1260"/>
        </w:tabs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… … … </w:t>
      </w:r>
      <w:r w:rsidR="00E56332" w:rsidRPr="00E71A48">
        <w:rPr>
          <w:bCs w:val="0"/>
          <w:sz w:val="24"/>
          <w:szCs w:val="24"/>
        </w:rPr>
        <w:t>;</w:t>
      </w:r>
    </w:p>
    <w:p w:rsidR="005B074F" w:rsidRPr="00E71A48" w:rsidRDefault="005B074F" w:rsidP="00E71A48">
      <w:pPr>
        <w:widowControl w:val="0"/>
        <w:adjustRightInd w:val="0"/>
        <w:spacing w:line="264" w:lineRule="auto"/>
        <w:textAlignment w:val="baseline"/>
        <w:rPr>
          <w:bCs w:val="0"/>
          <w:sz w:val="24"/>
          <w:szCs w:val="24"/>
        </w:rPr>
      </w:pPr>
    </w:p>
    <w:p w:rsidR="005B074F" w:rsidRPr="00E71A48" w:rsidRDefault="005B074F" w:rsidP="00E6083F">
      <w:pPr>
        <w:widowControl w:val="0"/>
        <w:numPr>
          <w:ilvl w:val="3"/>
          <w:numId w:val="33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Участник запроса предложений подает заявки одновременно по нескольким лотам, то он может предоставить один комплект документов по правоспособности, финансовой устойчивости и квалификации. </w:t>
      </w:r>
      <w:proofErr w:type="gramStart"/>
      <w:r w:rsidRPr="00E71A48">
        <w:rPr>
          <w:sz w:val="24"/>
          <w:szCs w:val="24"/>
        </w:rPr>
        <w:t xml:space="preserve">Документы предоставляются в ___ </w:t>
      </w:r>
      <w:r w:rsidRPr="00E71A48">
        <w:rPr>
          <w:rStyle w:val="adskobk"/>
          <w:sz w:val="24"/>
          <w:szCs w:val="24"/>
        </w:rPr>
        <w:t>[</w:t>
      </w:r>
      <w:r w:rsidRPr="00E71A48">
        <w:rPr>
          <w:b/>
          <w:i/>
          <w:sz w:val="24"/>
          <w:szCs w:val="24"/>
          <w:shd w:val="clear" w:color="auto" w:fill="FFFF99"/>
        </w:rPr>
        <w:t>указывается количество штук</w:t>
      </w:r>
      <w:r w:rsidRPr="00E71A48">
        <w:rPr>
          <w:rStyle w:val="adskobk"/>
          <w:sz w:val="24"/>
          <w:szCs w:val="24"/>
        </w:rPr>
        <w:t>]</w:t>
      </w:r>
      <w:r w:rsidRPr="00E71A48">
        <w:rPr>
          <w:sz w:val="24"/>
          <w:szCs w:val="24"/>
        </w:rPr>
        <w:t xml:space="preserve"> конвертах (1 экз. – оригинал, ____ экз. – копии) с пометкой:</w:t>
      </w:r>
      <w:proofErr w:type="gramEnd"/>
      <w:r w:rsidRPr="00E71A48">
        <w:rPr>
          <w:sz w:val="24"/>
          <w:szCs w:val="24"/>
        </w:rPr>
        <w:t xml:space="preserve"> «Квалификация Участника, лоты № _____________».</w:t>
      </w:r>
    </w:p>
    <w:p w:rsidR="00717F60" w:rsidRPr="00E71A48" w:rsidRDefault="00717F60" w:rsidP="00E6083F">
      <w:pPr>
        <w:widowControl w:val="0"/>
        <w:numPr>
          <w:ilvl w:val="3"/>
          <w:numId w:val="33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E6083F">
      <w:pPr>
        <w:widowControl w:val="0"/>
        <w:numPr>
          <w:ilvl w:val="3"/>
          <w:numId w:val="33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E6083F">
      <w:pPr>
        <w:widowControl w:val="0"/>
        <w:numPr>
          <w:ilvl w:val="3"/>
          <w:numId w:val="33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поставщик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95" w:name="_Ref191386451"/>
      <w:bookmarkStart w:id="96" w:name="_Toc343613539"/>
      <w:r w:rsidRPr="00E71A48">
        <w:rPr>
          <w:szCs w:val="24"/>
        </w:rPr>
        <w:t xml:space="preserve">Привлечение </w:t>
      </w:r>
      <w:bookmarkEnd w:id="95"/>
      <w:r w:rsidR="00AD3EBC" w:rsidRPr="00E71A48">
        <w:rPr>
          <w:szCs w:val="24"/>
        </w:rPr>
        <w:t>субподрядчиков</w:t>
      </w:r>
      <w:r w:rsidR="005B074F" w:rsidRPr="00E71A48">
        <w:rPr>
          <w:szCs w:val="24"/>
        </w:rPr>
        <w:t>/соисполнителей/</w:t>
      </w:r>
      <w:proofErr w:type="spellStart"/>
      <w:r w:rsidR="005B074F" w:rsidRPr="00E71A48">
        <w:rPr>
          <w:szCs w:val="24"/>
        </w:rPr>
        <w:t>сопоставщиков</w:t>
      </w:r>
      <w:bookmarkEnd w:id="96"/>
      <w:proofErr w:type="spellEnd"/>
    </w:p>
    <w:p w:rsidR="00717F60" w:rsidRPr="00E71A48" w:rsidRDefault="00717F60" w:rsidP="00E71A48">
      <w:pPr>
        <w:widowControl w:val="0"/>
        <w:autoSpaceDE w:val="0"/>
        <w:spacing w:line="264" w:lineRule="auto"/>
        <w:ind w:firstLine="0"/>
        <w:rPr>
          <w:b/>
          <w:bCs w:val="0"/>
          <w:i/>
          <w:sz w:val="24"/>
          <w:szCs w:val="24"/>
          <w:shd w:val="clear" w:color="auto" w:fill="FFFF99"/>
        </w:rPr>
      </w:pP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[Подраздел включается в случае, если разрешено привлечение </w:t>
      </w:r>
      <w:r w:rsidR="000506A1" w:rsidRPr="00E71A48">
        <w:rPr>
          <w:b/>
          <w:bCs w:val="0"/>
          <w:i/>
          <w:sz w:val="24"/>
          <w:szCs w:val="24"/>
          <w:shd w:val="clear" w:color="auto" w:fill="FFFF99"/>
        </w:rPr>
        <w:t>субподрядчиков</w:t>
      </w:r>
      <w:r w:rsidR="005B074F" w:rsidRPr="00E71A48">
        <w:rPr>
          <w:b/>
          <w:bCs w:val="0"/>
          <w:i/>
          <w:sz w:val="24"/>
          <w:szCs w:val="24"/>
          <w:shd w:val="clear" w:color="auto" w:fill="FFFF99"/>
        </w:rPr>
        <w:t>/соисполнителей/</w:t>
      </w:r>
      <w:proofErr w:type="spellStart"/>
      <w:r w:rsidR="005B074F" w:rsidRPr="00E71A48">
        <w:rPr>
          <w:b/>
          <w:bCs w:val="0"/>
          <w:i/>
          <w:sz w:val="24"/>
          <w:szCs w:val="24"/>
          <w:shd w:val="clear" w:color="auto" w:fill="FFFF99"/>
        </w:rPr>
        <w:t>сопоставщиков</w:t>
      </w:r>
      <w:proofErr w:type="spellEnd"/>
      <w:r w:rsidR="000506A1" w:rsidRPr="00E71A48" w:rsidDel="000506A1">
        <w:rPr>
          <w:b/>
          <w:bCs w:val="0"/>
          <w:i/>
          <w:sz w:val="24"/>
          <w:szCs w:val="24"/>
          <w:shd w:val="clear" w:color="auto" w:fill="FFFF99"/>
        </w:rPr>
        <w:t xml:space="preserve"> </w:t>
      </w:r>
      <w:r w:rsidRPr="00E71A48">
        <w:rPr>
          <w:rStyle w:val="aa"/>
          <w:sz w:val="24"/>
          <w:szCs w:val="24"/>
        </w:rPr>
        <w:t>в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 п.</w:t>
      </w:r>
      <w:r w:rsidR="00651B7D" w:rsidRPr="00E71A48">
        <w:rPr>
          <w:b/>
          <w:bCs w:val="0"/>
          <w:i/>
          <w:sz w:val="24"/>
          <w:szCs w:val="24"/>
          <w:shd w:val="clear" w:color="auto" w:fill="FFFF99"/>
        </w:rPr>
        <w:t xml:space="preserve"> </w:t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  <w:fldChar w:fldCharType="begin"/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REF _Ref191386482 \r \h </w:instrText>
      </w:r>
      <w:r w:rsidR="00123C70"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\* MERGEFORMAT </w:instrText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  <w:fldChar w:fldCharType="separate"/>
      </w:r>
      <w:r w:rsidR="001E200B">
        <w:rPr>
          <w:b/>
          <w:bCs w:val="0"/>
          <w:i/>
          <w:sz w:val="24"/>
          <w:szCs w:val="24"/>
          <w:shd w:val="clear" w:color="auto" w:fill="FFFF99"/>
        </w:rPr>
        <w:t>3.3.8.1</w:t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  <w:fldChar w:fldCharType="end"/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fldChar w:fldCharType="begin"/>
      </w:r>
      <w:r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REF _Ref191386482 \n \h </w:instrText>
      </w:r>
      <w:r w:rsidR="00C70F61"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\* MERGEFORMAT </w:instrText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fldChar w:fldCharType="separate"/>
      </w:r>
      <w:r w:rsidR="001E200B">
        <w:rPr>
          <w:b/>
          <w:bCs w:val="0"/>
          <w:i/>
          <w:sz w:val="24"/>
          <w:szCs w:val="24"/>
          <w:shd w:val="clear" w:color="auto" w:fill="FFFF99"/>
        </w:rPr>
        <w:t>3.3.8.1</w:t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fldChar w:fldCharType="end"/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]</w:t>
      </w:r>
    </w:p>
    <w:p w:rsidR="005B074F" w:rsidRPr="00E71A48" w:rsidRDefault="009C744E" w:rsidP="00E6083F">
      <w:pPr>
        <w:widowControl w:val="0"/>
        <w:numPr>
          <w:ilvl w:val="3"/>
          <w:numId w:val="44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  <w:lang w:val="x-none" w:eastAsia="x-none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запроса предложений могут привлекать </w:t>
      </w:r>
      <w:r w:rsidR="003F6889" w:rsidRPr="00E71A48">
        <w:rPr>
          <w:bCs w:val="0"/>
          <w:sz w:val="24"/>
          <w:szCs w:val="24"/>
        </w:rPr>
        <w:t>субподрядчиков</w:t>
      </w:r>
      <w:r w:rsidR="005B074F" w:rsidRPr="00E71A48">
        <w:rPr>
          <w:bCs w:val="0"/>
          <w:sz w:val="24"/>
          <w:szCs w:val="24"/>
        </w:rPr>
        <w:t>/соисполнителей/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 w:rsidR="003F6889" w:rsidRPr="00E71A48">
        <w:rPr>
          <w:bCs w:val="0"/>
          <w:sz w:val="24"/>
          <w:szCs w:val="24"/>
        </w:rPr>
        <w:t xml:space="preserve"> </w:t>
      </w:r>
      <w:r w:rsidR="009F4858" w:rsidRPr="00E71A48">
        <w:rPr>
          <w:bCs w:val="0"/>
          <w:sz w:val="24"/>
          <w:szCs w:val="24"/>
          <w:lang w:eastAsia="ru-RU"/>
        </w:rPr>
        <w:t>[</w:t>
      </w:r>
      <w:r w:rsidR="009F4858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указывается в зависимости от предмета договора</w:t>
      </w:r>
      <w:proofErr w:type="gramStart"/>
      <w:r w:rsidR="009F4858" w:rsidRPr="00E71A48">
        <w:rPr>
          <w:bCs w:val="0"/>
          <w:sz w:val="24"/>
          <w:szCs w:val="24"/>
          <w:lang w:eastAsia="ru-RU"/>
        </w:rPr>
        <w:t>]</w:t>
      </w:r>
      <w:r w:rsidR="005B074F" w:rsidRPr="00E71A48">
        <w:rPr>
          <w:snapToGrid w:val="0"/>
          <w:sz w:val="24"/>
          <w:szCs w:val="24"/>
          <w:lang w:eastAsia="ru-RU"/>
        </w:rPr>
        <w:t>п</w:t>
      </w:r>
      <w:proofErr w:type="gramEnd"/>
      <w:r w:rsidR="005B074F" w:rsidRPr="00E71A48">
        <w:rPr>
          <w:snapToGrid w:val="0"/>
          <w:sz w:val="24"/>
          <w:szCs w:val="24"/>
          <w:lang w:eastAsia="ru-RU"/>
        </w:rPr>
        <w:t>ри условии соблюдения нижеприведенных требований [</w:t>
      </w:r>
      <w:r w:rsidR="005B074F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требования устанавливаются в соответствии с Таблицей 4 </w:t>
      </w:r>
      <w:r w:rsidR="004E3ED2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5B074F" w:rsidRPr="00E71A48">
        <w:rPr>
          <w:snapToGrid w:val="0"/>
          <w:sz w:val="24"/>
          <w:szCs w:val="24"/>
          <w:lang w:eastAsia="ru-RU"/>
        </w:rPr>
        <w:t>]</w:t>
      </w:r>
      <w:r w:rsidR="005B074F" w:rsidRPr="00E71A48">
        <w:rPr>
          <w:bCs w:val="0"/>
          <w:sz w:val="24"/>
          <w:szCs w:val="24"/>
          <w:lang w:val="x-none" w:eastAsia="x-none"/>
        </w:rPr>
        <w:t xml:space="preserve">. </w:t>
      </w:r>
    </w:p>
    <w:p w:rsidR="005B074F" w:rsidRPr="00E71A48" w:rsidRDefault="005B074F" w:rsidP="00E6083F">
      <w:pPr>
        <w:numPr>
          <w:ilvl w:val="0"/>
          <w:numId w:val="58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… … …</w:t>
      </w:r>
    </w:p>
    <w:p w:rsidR="005B074F" w:rsidRPr="00E71A48" w:rsidRDefault="005B074F" w:rsidP="00E6083F">
      <w:pPr>
        <w:numPr>
          <w:ilvl w:val="0"/>
          <w:numId w:val="58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… … … </w:t>
      </w:r>
    </w:p>
    <w:p w:rsidR="005B074F" w:rsidRPr="00E71A48" w:rsidRDefault="005B074F" w:rsidP="00E6083F">
      <w:pPr>
        <w:numPr>
          <w:ilvl w:val="0"/>
          <w:numId w:val="58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… </w:t>
      </w:r>
    </w:p>
    <w:p w:rsidR="005B074F" w:rsidRPr="00E71A48" w:rsidRDefault="005B074F" w:rsidP="00E6083F">
      <w:pPr>
        <w:widowControl w:val="0"/>
        <w:numPr>
          <w:ilvl w:val="3"/>
          <w:numId w:val="44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97" w:name="_Ref308086333"/>
      <w:r w:rsidRPr="00E71A48">
        <w:rPr>
          <w:sz w:val="24"/>
          <w:szCs w:val="24"/>
        </w:rPr>
        <w:lastRenderedPageBreak/>
        <w:t xml:space="preserve">Участник </w:t>
      </w:r>
      <w:r w:rsidRPr="00E71A48">
        <w:rPr>
          <w:bCs w:val="0"/>
          <w:sz w:val="24"/>
          <w:szCs w:val="24"/>
        </w:rPr>
        <w:t xml:space="preserve">запроса предложений </w:t>
      </w:r>
      <w:r w:rsidRPr="00E71A48">
        <w:rPr>
          <w:sz w:val="24"/>
          <w:szCs w:val="24"/>
        </w:rPr>
        <w:t xml:space="preserve">должен выполнять не менее 30% монтажных работ c использованием </w:t>
      </w:r>
      <w:r w:rsidRPr="00E71A48">
        <w:rPr>
          <w:bCs w:val="0"/>
          <w:sz w:val="24"/>
          <w:szCs w:val="24"/>
          <w:lang w:val="x-none" w:eastAsia="x-none"/>
        </w:rPr>
        <w:t>собственных</w:t>
      </w:r>
      <w:r w:rsidRPr="00E71A48">
        <w:rPr>
          <w:sz w:val="24"/>
          <w:szCs w:val="24"/>
        </w:rPr>
        <w:t xml:space="preserve"> ресурсов (включая ресурсы ДЗО). При нарушении этого требования, Аукционная заявка данного Участника, по решению Закупочной комиссии, может быть отклонена. При необходимости выполнения наладочных работ по РЗА и АСУ ТП, данные наладочные работы должны выполняться одной наладочной организацией </w:t>
      </w:r>
      <w:r w:rsidRPr="00E71A48">
        <w:rPr>
          <w:b/>
          <w:i/>
          <w:sz w:val="24"/>
          <w:szCs w:val="24"/>
        </w:rPr>
        <w:t>[</w:t>
      </w:r>
      <w:r w:rsidRPr="00E71A48">
        <w:rPr>
          <w:rStyle w:val="aa"/>
          <w:sz w:val="24"/>
          <w:szCs w:val="24"/>
        </w:rPr>
        <w:t xml:space="preserve">на время действия распоряжения от 29.12.2009 № 592р; пункт указывается только при условии проведения </w:t>
      </w:r>
      <w:r w:rsidR="009F4858" w:rsidRPr="00E71A48">
        <w:rPr>
          <w:rStyle w:val="aa"/>
          <w:sz w:val="24"/>
          <w:szCs w:val="24"/>
        </w:rPr>
        <w:t xml:space="preserve">запроса предложений </w:t>
      </w:r>
      <w:r w:rsidRPr="00E71A48">
        <w:rPr>
          <w:rStyle w:val="aa"/>
          <w:sz w:val="24"/>
          <w:szCs w:val="24"/>
        </w:rPr>
        <w:t>на выполнение работ по подрядным работам</w:t>
      </w:r>
      <w:proofErr w:type="gramStart"/>
      <w:r w:rsidRPr="00E71A48">
        <w:rPr>
          <w:rStyle w:val="aa"/>
          <w:sz w:val="24"/>
          <w:szCs w:val="24"/>
        </w:rPr>
        <w:t xml:space="preserve"> </w:t>
      </w:r>
      <w:r w:rsidRPr="00E71A48">
        <w:rPr>
          <w:b/>
          <w:i/>
          <w:sz w:val="24"/>
          <w:szCs w:val="24"/>
        </w:rPr>
        <w:t>]</w:t>
      </w:r>
      <w:proofErr w:type="gramEnd"/>
      <w:r w:rsidRPr="00E71A48">
        <w:rPr>
          <w:b/>
          <w:i/>
          <w:sz w:val="24"/>
          <w:szCs w:val="24"/>
        </w:rPr>
        <w:t>.</w:t>
      </w:r>
      <w:bookmarkEnd w:id="97"/>
    </w:p>
    <w:p w:rsidR="00717F60" w:rsidRPr="00E71A48" w:rsidRDefault="009C744E" w:rsidP="00E6083F">
      <w:pPr>
        <w:widowControl w:val="0"/>
        <w:numPr>
          <w:ilvl w:val="3"/>
          <w:numId w:val="44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доказать Организатору запроса предложений, что каждый из привлекаемых им </w:t>
      </w:r>
      <w:r w:rsidR="00AD3EBC" w:rsidRPr="00E71A48">
        <w:rPr>
          <w:sz w:val="24"/>
          <w:szCs w:val="24"/>
        </w:rPr>
        <w:t>субподрядчиков</w:t>
      </w:r>
      <w:r w:rsidR="009F4858" w:rsidRPr="00E71A48">
        <w:rPr>
          <w:sz w:val="24"/>
          <w:szCs w:val="24"/>
        </w:rPr>
        <w:t>/соисполнителей/</w:t>
      </w:r>
      <w:proofErr w:type="spellStart"/>
      <w:r w:rsidR="009F4858" w:rsidRPr="00E71A48">
        <w:rPr>
          <w:sz w:val="24"/>
          <w:szCs w:val="24"/>
        </w:rPr>
        <w:t>сопоставщиков</w:t>
      </w:r>
      <w:proofErr w:type="spellEnd"/>
      <w:r w:rsidR="000506A1" w:rsidRPr="00E71A48" w:rsidDel="000506A1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(т.е. выполняющих более 5% объема </w:t>
      </w:r>
      <w:r w:rsidR="005335FE" w:rsidRPr="00E71A48">
        <w:rPr>
          <w:bCs w:val="0"/>
          <w:sz w:val="24"/>
          <w:szCs w:val="24"/>
        </w:rPr>
        <w:t xml:space="preserve">поставок, </w:t>
      </w:r>
      <w:r w:rsidR="005335FE" w:rsidRPr="00E71A48">
        <w:rPr>
          <w:sz w:val="24"/>
          <w:szCs w:val="24"/>
        </w:rPr>
        <w:t>работ</w:t>
      </w:r>
      <w:r w:rsidR="009F4858" w:rsidRPr="00E71A48">
        <w:rPr>
          <w:sz w:val="24"/>
          <w:szCs w:val="24"/>
        </w:rPr>
        <w:t xml:space="preserve">, </w:t>
      </w:r>
      <w:r w:rsidR="005335FE" w:rsidRPr="00E71A48">
        <w:rPr>
          <w:sz w:val="24"/>
          <w:szCs w:val="24"/>
        </w:rPr>
        <w:t>услуг)</w:t>
      </w:r>
      <w:proofErr w:type="gramStart"/>
      <w:r w:rsidR="005335FE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:</w:t>
      </w:r>
      <w:proofErr w:type="gramEnd"/>
    </w:p>
    <w:p w:rsidR="00717F60" w:rsidRPr="00E71A48" w:rsidRDefault="00717F60" w:rsidP="00E6083F">
      <w:pPr>
        <w:widowControl w:val="0"/>
        <w:numPr>
          <w:ilvl w:val="0"/>
          <w:numId w:val="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5B074F" w:rsidRPr="00E71A48">
        <w:rPr>
          <w:bCs w:val="0"/>
          <w:sz w:val="24"/>
          <w:szCs w:val="24"/>
          <w:lang w:eastAsia="x-none"/>
        </w:rPr>
        <w:t>субподрядчика/соисполнителя/</w:t>
      </w:r>
      <w:proofErr w:type="spellStart"/>
      <w:r w:rsidR="005B074F" w:rsidRPr="00E71A48">
        <w:rPr>
          <w:bCs w:val="0"/>
          <w:sz w:val="24"/>
          <w:szCs w:val="24"/>
          <w:lang w:eastAsia="x-none"/>
        </w:rPr>
        <w:t>сопоставщика</w:t>
      </w:r>
      <w:proofErr w:type="spellEnd"/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0"/>
          <w:numId w:val="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согласен с выделяемым ему перечнем, объемами, сроками и стоимостью </w:t>
      </w:r>
      <w:proofErr w:type="gramStart"/>
      <w:r w:rsidRPr="00E71A48">
        <w:rPr>
          <w:bCs w:val="0"/>
          <w:sz w:val="24"/>
          <w:szCs w:val="24"/>
        </w:rPr>
        <w:t>выполнения</w:t>
      </w:r>
      <w:r w:rsidR="005B074F" w:rsidRPr="00E71A48">
        <w:rPr>
          <w:bCs w:val="0"/>
          <w:sz w:val="24"/>
          <w:szCs w:val="24"/>
        </w:rPr>
        <w:t xml:space="preserve"> работ/оказания услуг/</w:t>
      </w:r>
      <w:r w:rsidRPr="00E71A48">
        <w:rPr>
          <w:bCs w:val="0"/>
          <w:sz w:val="24"/>
          <w:szCs w:val="24"/>
        </w:rPr>
        <w:t xml:space="preserve"> 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0"/>
          <w:numId w:val="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AD3EBC" w:rsidRPr="00E71A48">
        <w:rPr>
          <w:bCs w:val="0"/>
          <w:sz w:val="24"/>
          <w:szCs w:val="24"/>
        </w:rPr>
        <w:fldChar w:fldCharType="begin"/>
      </w:r>
      <w:r w:rsidR="004C347E" w:rsidRPr="00E71A48">
        <w:rPr>
          <w:bCs w:val="0"/>
          <w:sz w:val="24"/>
          <w:szCs w:val="24"/>
        </w:rPr>
        <w:instrText xml:space="preserve"> REF _Ref191386407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3.3.8</w:t>
      </w:r>
      <w:r w:rsidR="00AD3EBC" w:rsidRPr="00E71A48">
        <w:rPr>
          <w:bCs w:val="0"/>
          <w:sz w:val="24"/>
          <w:szCs w:val="24"/>
        </w:rPr>
        <w:fldChar w:fldCharType="end"/>
      </w:r>
      <w:r w:rsidR="009F4858" w:rsidRPr="00E71A48">
        <w:rPr>
          <w:bCs w:val="0"/>
          <w:sz w:val="24"/>
          <w:szCs w:val="24"/>
        </w:rPr>
        <w:t>,</w:t>
      </w:r>
      <w:r w:rsidRPr="00E71A48">
        <w:rPr>
          <w:bCs w:val="0"/>
          <w:sz w:val="24"/>
          <w:szCs w:val="24"/>
        </w:rPr>
        <w:t xml:space="preserve">) в объеме </w:t>
      </w:r>
      <w:r w:rsidR="00BD5A0D" w:rsidRPr="00E71A48">
        <w:rPr>
          <w:sz w:val="24"/>
          <w:szCs w:val="24"/>
        </w:rPr>
        <w:t>выполняемых субподрядчиком</w:t>
      </w:r>
      <w:r w:rsidR="005B074F" w:rsidRPr="00E71A48">
        <w:rPr>
          <w:bCs w:val="0"/>
          <w:sz w:val="24"/>
          <w:szCs w:val="24"/>
          <w:lang w:eastAsia="x-none"/>
        </w:rPr>
        <w:t>/соисполнителем/</w:t>
      </w:r>
      <w:proofErr w:type="spellStart"/>
      <w:r w:rsidR="005B074F" w:rsidRPr="00E71A48">
        <w:rPr>
          <w:bCs w:val="0"/>
          <w:sz w:val="24"/>
          <w:szCs w:val="24"/>
          <w:lang w:eastAsia="x-none"/>
        </w:rPr>
        <w:t>сопоставщиком</w:t>
      </w:r>
      <w:proofErr w:type="spellEnd"/>
      <w:r w:rsidR="00BD5A0D" w:rsidRPr="00E71A48">
        <w:rPr>
          <w:sz w:val="24"/>
          <w:szCs w:val="24"/>
        </w:rPr>
        <w:t xml:space="preserve"> </w:t>
      </w:r>
      <w:r w:rsidR="005B074F" w:rsidRPr="00E71A48">
        <w:rPr>
          <w:bCs w:val="0"/>
          <w:sz w:val="24"/>
          <w:szCs w:val="24"/>
          <w:lang w:eastAsia="x-none"/>
        </w:rPr>
        <w:t>соответственно</w:t>
      </w:r>
      <w:r w:rsidR="005B074F" w:rsidRPr="00E71A48">
        <w:rPr>
          <w:bCs w:val="0"/>
          <w:sz w:val="24"/>
          <w:szCs w:val="24"/>
          <w:lang w:val="x-none" w:eastAsia="x-none"/>
        </w:rPr>
        <w:t xml:space="preserve"> </w:t>
      </w:r>
      <w:r w:rsidR="005B074F" w:rsidRPr="00E71A48">
        <w:rPr>
          <w:bCs w:val="0"/>
          <w:sz w:val="24"/>
          <w:szCs w:val="24"/>
          <w:lang w:eastAsia="x-none"/>
        </w:rPr>
        <w:t>работ/услуг/товара</w:t>
      </w:r>
      <w:proofErr w:type="gramStart"/>
      <w:r w:rsidR="005B074F" w:rsidRPr="00E71A48">
        <w:rPr>
          <w:sz w:val="24"/>
          <w:szCs w:val="24"/>
        </w:rPr>
        <w:t xml:space="preserve"> </w:t>
      </w:r>
      <w:r w:rsidR="00BD5A0D"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6083F">
      <w:pPr>
        <w:widowControl w:val="0"/>
        <w:numPr>
          <w:ilvl w:val="3"/>
          <w:numId w:val="44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98" w:name="_Ref306143446"/>
      <w:proofErr w:type="gramStart"/>
      <w:r w:rsidRPr="00E71A48">
        <w:rPr>
          <w:bCs w:val="0"/>
          <w:sz w:val="24"/>
          <w:szCs w:val="24"/>
        </w:rPr>
        <w:t xml:space="preserve">В связи с вышеизложенным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 учетом следующих дополнительных требований:</w:t>
      </w:r>
      <w:bookmarkEnd w:id="98"/>
      <w:proofErr w:type="gramEnd"/>
    </w:p>
    <w:p w:rsidR="00717F60" w:rsidRPr="00E71A48" w:rsidRDefault="00717F60" w:rsidP="00E6083F">
      <w:pPr>
        <w:widowControl w:val="0"/>
        <w:numPr>
          <w:ilvl w:val="0"/>
          <w:numId w:val="8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включаются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DB109A" w:rsidRPr="00E71A48">
        <w:rPr>
          <w:bCs w:val="0"/>
          <w:color w:val="000000"/>
          <w:sz w:val="24"/>
          <w:szCs w:val="24"/>
        </w:rPr>
        <w:t xml:space="preserve">нотариально заверенные копии подписанных </w:t>
      </w:r>
      <w:r w:rsidRPr="00E71A48">
        <w:rPr>
          <w:bCs w:val="0"/>
          <w:color w:val="000000"/>
          <w:sz w:val="24"/>
          <w:szCs w:val="24"/>
        </w:rPr>
        <w:t xml:space="preserve">с двух сторон </w:t>
      </w:r>
      <w:r w:rsidR="00DB109A" w:rsidRPr="00E71A48">
        <w:rPr>
          <w:bCs w:val="0"/>
          <w:color w:val="000000"/>
          <w:sz w:val="24"/>
          <w:szCs w:val="24"/>
        </w:rPr>
        <w:t xml:space="preserve">соглашений </w:t>
      </w:r>
      <w:r w:rsidRPr="00E71A48">
        <w:rPr>
          <w:bCs w:val="0"/>
          <w:color w:val="000000"/>
          <w:sz w:val="24"/>
          <w:szCs w:val="24"/>
        </w:rPr>
        <w:t xml:space="preserve">о намерениях заключить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, в случае признания </w:t>
      </w:r>
      <w:r w:rsidR="004B5EB3" w:rsidRPr="00E71A48">
        <w:rPr>
          <w:bCs w:val="0"/>
          <w:color w:val="000000"/>
          <w:sz w:val="24"/>
          <w:szCs w:val="24"/>
        </w:rPr>
        <w:t>Заявк</w:t>
      </w:r>
      <w:r w:rsidR="004C5164" w:rsidRPr="00E71A48">
        <w:rPr>
          <w:bCs w:val="0"/>
          <w:color w:val="000000"/>
          <w:sz w:val="24"/>
          <w:szCs w:val="24"/>
        </w:rPr>
        <w:t xml:space="preserve">и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4C5164" w:rsidRPr="00E71A48">
        <w:rPr>
          <w:bCs w:val="0"/>
          <w:color w:val="000000"/>
          <w:sz w:val="24"/>
          <w:szCs w:val="24"/>
        </w:rPr>
        <w:t>запроса предложений лучшей</w:t>
      </w:r>
      <w:r w:rsidRPr="00E71A48">
        <w:rPr>
          <w:bCs w:val="0"/>
          <w:color w:val="000000"/>
          <w:sz w:val="24"/>
          <w:szCs w:val="24"/>
        </w:rPr>
        <w:t xml:space="preserve">, между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Pr="00E71A48">
        <w:rPr>
          <w:bCs w:val="0"/>
          <w:color w:val="000000"/>
          <w:sz w:val="24"/>
          <w:szCs w:val="24"/>
        </w:rPr>
        <w:t xml:space="preserve">ом и каждым привлекаемым </w:t>
      </w:r>
      <w:r w:rsidR="00205559" w:rsidRPr="00E71A48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="00205559" w:rsidRPr="00E71A48">
        <w:rPr>
          <w:bCs w:val="0"/>
          <w:sz w:val="24"/>
          <w:szCs w:val="24"/>
        </w:rPr>
        <w:t>субподрядчика</w:t>
      </w:r>
      <w:r w:rsidR="005B074F" w:rsidRPr="00E71A48">
        <w:rPr>
          <w:bCs w:val="0"/>
          <w:sz w:val="24"/>
          <w:szCs w:val="24"/>
        </w:rPr>
        <w:t>/соисполнителя/</w:t>
      </w:r>
      <w:proofErr w:type="spellStart"/>
      <w:r w:rsidR="005B074F" w:rsidRPr="00E71A48">
        <w:rPr>
          <w:bCs w:val="0"/>
          <w:sz w:val="24"/>
          <w:szCs w:val="24"/>
        </w:rPr>
        <w:t>сопоставщика</w:t>
      </w:r>
      <w:proofErr w:type="spellEnd"/>
      <w:r w:rsidR="005B074F" w:rsidRPr="00E71A48">
        <w:rPr>
          <w:bCs w:val="0"/>
          <w:sz w:val="24"/>
          <w:szCs w:val="24"/>
        </w:rPr>
        <w:t xml:space="preserve"> соответственно работ/услуг/товара</w:t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4B5EB3" w:rsidP="00E6083F">
      <w:pPr>
        <w:widowControl w:val="0"/>
        <w:numPr>
          <w:ilvl w:val="0"/>
          <w:numId w:val="8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включать сведения, подтверждающие соответствие каждого </w:t>
      </w:r>
      <w:r w:rsidR="00BD7AD3" w:rsidRPr="00E71A48">
        <w:rPr>
          <w:bCs w:val="0"/>
          <w:sz w:val="24"/>
          <w:szCs w:val="24"/>
        </w:rPr>
        <w:t>субподрядчика</w:t>
      </w:r>
      <w:r w:rsidR="005B074F" w:rsidRPr="00E71A48">
        <w:rPr>
          <w:bCs w:val="0"/>
          <w:sz w:val="24"/>
          <w:szCs w:val="24"/>
        </w:rPr>
        <w:t>/соисполнителя/</w:t>
      </w:r>
      <w:proofErr w:type="spellStart"/>
      <w:r w:rsidR="005B074F" w:rsidRPr="00E71A48">
        <w:rPr>
          <w:bCs w:val="0"/>
          <w:sz w:val="24"/>
          <w:szCs w:val="24"/>
        </w:rPr>
        <w:t>сопоставщика</w:t>
      </w:r>
      <w:proofErr w:type="spellEnd"/>
      <w:r w:rsidR="00BD7AD3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установленным требованиям </w:t>
      </w:r>
      <w:r w:rsidR="005B074F" w:rsidRPr="00E71A48">
        <w:rPr>
          <w:bCs w:val="0"/>
          <w:sz w:val="24"/>
          <w:szCs w:val="24"/>
          <w:lang w:val="x-none" w:eastAsia="x-none"/>
        </w:rPr>
        <w:t xml:space="preserve">выполняемых </w:t>
      </w:r>
      <w:r w:rsidR="005B074F" w:rsidRPr="00E71A48">
        <w:rPr>
          <w:bCs w:val="0"/>
          <w:sz w:val="24"/>
          <w:szCs w:val="24"/>
          <w:lang w:eastAsia="x-none"/>
        </w:rPr>
        <w:t>работ/оказываемых услуг/поставляемого товара таким</w:t>
      </w:r>
      <w:r w:rsidR="005B074F" w:rsidRPr="00E71A48">
        <w:rPr>
          <w:bCs w:val="0"/>
          <w:sz w:val="24"/>
          <w:szCs w:val="24"/>
          <w:lang w:val="x-none" w:eastAsia="x-none"/>
        </w:rPr>
        <w:t xml:space="preserve"> субп</w:t>
      </w:r>
      <w:r w:rsidR="005B074F" w:rsidRPr="00E71A48">
        <w:rPr>
          <w:bCs w:val="0"/>
          <w:sz w:val="24"/>
          <w:szCs w:val="24"/>
          <w:lang w:eastAsia="x-none"/>
        </w:rPr>
        <w:t>одрядчиком/соисполнителем/</w:t>
      </w:r>
      <w:proofErr w:type="spellStart"/>
      <w:r w:rsidR="005B074F" w:rsidRPr="00E71A48">
        <w:rPr>
          <w:bCs w:val="0"/>
          <w:sz w:val="24"/>
          <w:szCs w:val="24"/>
          <w:lang w:eastAsia="x-none"/>
        </w:rPr>
        <w:t>сопоставщиком</w:t>
      </w:r>
      <w:proofErr w:type="spellEnd"/>
      <w:r w:rsidR="005B074F" w:rsidRPr="00E71A48">
        <w:rPr>
          <w:bCs w:val="0"/>
          <w:sz w:val="24"/>
          <w:szCs w:val="24"/>
          <w:lang w:eastAsia="x-none"/>
        </w:rPr>
        <w:t xml:space="preserve"> соответственно. </w:t>
      </w:r>
      <w:r w:rsidR="005B074F" w:rsidRPr="00E71A48">
        <w:rPr>
          <w:snapToGrid w:val="0"/>
          <w:sz w:val="24"/>
          <w:szCs w:val="24"/>
          <w:lang w:eastAsia="ru-RU"/>
        </w:rPr>
        <w:t>Предоставляемые субподрядчиком/соисполнителем/</w:t>
      </w:r>
      <w:proofErr w:type="spellStart"/>
      <w:r w:rsidR="005B074F" w:rsidRPr="00E71A48">
        <w:rPr>
          <w:snapToGrid w:val="0"/>
          <w:sz w:val="24"/>
          <w:szCs w:val="24"/>
          <w:lang w:eastAsia="ru-RU"/>
        </w:rPr>
        <w:t>сопоставщиком</w:t>
      </w:r>
      <w:proofErr w:type="spellEnd"/>
      <w:r w:rsidR="005B074F" w:rsidRPr="00E71A48">
        <w:rPr>
          <w:snapToGrid w:val="0"/>
          <w:sz w:val="24"/>
          <w:szCs w:val="24"/>
          <w:lang w:eastAsia="ru-RU"/>
        </w:rPr>
        <w:t xml:space="preserve"> формы [</w:t>
      </w:r>
      <w:r w:rsidR="005B074F" w:rsidRPr="00E71A48">
        <w:rPr>
          <w:b/>
          <w:bCs w:val="0"/>
          <w:i/>
          <w:snapToGrid w:val="0"/>
          <w:sz w:val="24"/>
          <w:szCs w:val="24"/>
          <w:shd w:val="clear" w:color="auto" w:fill="FFFF99"/>
          <w:lang w:eastAsia="ru-RU"/>
        </w:rPr>
        <w:t xml:space="preserve">номера форм указываются в соответствии с </w:t>
      </w:r>
      <w:r w:rsidR="004E3ED2">
        <w:rPr>
          <w:b/>
          <w:bCs w:val="0"/>
          <w:i/>
          <w:snapToGrid w:val="0"/>
          <w:sz w:val="24"/>
          <w:szCs w:val="24"/>
          <w:shd w:val="clear" w:color="auto" w:fill="FFFF99"/>
          <w:lang w:eastAsia="ru-RU"/>
        </w:rPr>
        <w:t>Приложением № 4 к Стандарту</w:t>
      </w:r>
      <w:r w:rsidR="005B074F" w:rsidRPr="00E71A48">
        <w:rPr>
          <w:snapToGrid w:val="0"/>
          <w:sz w:val="24"/>
          <w:szCs w:val="24"/>
          <w:lang w:eastAsia="ru-RU"/>
        </w:rPr>
        <w:t>]</w:t>
      </w:r>
      <w:r w:rsidR="005B074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(заполняются </w:t>
      </w:r>
      <w:r w:rsidR="00BD7AD3" w:rsidRPr="00E71A48">
        <w:rPr>
          <w:sz w:val="24"/>
          <w:szCs w:val="24"/>
        </w:rPr>
        <w:t xml:space="preserve">субподрядчиком </w:t>
      </w:r>
      <w:r w:rsidR="00717F60" w:rsidRPr="00E71A48">
        <w:rPr>
          <w:bCs w:val="0"/>
          <w:sz w:val="24"/>
          <w:szCs w:val="24"/>
        </w:rPr>
        <w:t xml:space="preserve">с указанием организаций </w:t>
      </w:r>
      <w:r w:rsidR="00BD7AD3" w:rsidRPr="00E71A48">
        <w:rPr>
          <w:sz w:val="24"/>
          <w:szCs w:val="24"/>
        </w:rPr>
        <w:t>субподрядчика</w:t>
      </w:r>
      <w:r w:rsidR="005B074F" w:rsidRPr="00E71A48">
        <w:rPr>
          <w:sz w:val="24"/>
          <w:szCs w:val="24"/>
        </w:rPr>
        <w:t>/соисполнителя/</w:t>
      </w:r>
      <w:proofErr w:type="spellStart"/>
      <w:r w:rsidR="005B074F" w:rsidRPr="00E71A48">
        <w:rPr>
          <w:sz w:val="24"/>
          <w:szCs w:val="24"/>
        </w:rPr>
        <w:t>сопоставщика</w:t>
      </w:r>
      <w:proofErr w:type="spellEnd"/>
      <w:r w:rsidR="00BD7AD3" w:rsidRPr="00E71A48">
        <w:rPr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и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и заверяются подписью и печатью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в соответствии с п. </w:t>
      </w:r>
      <w:r w:rsidR="00AD3EB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_Ref191386548 \n \h </w:instrText>
      </w:r>
      <w:r w:rsidR="00A33B7C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3.3.3.1</w:t>
      </w:r>
      <w:r w:rsidR="00AD3EB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,</w:t>
      </w:r>
      <w:r w:rsidR="009C744E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</w:rPr>
        <w:fldChar w:fldCharType="begin"/>
      </w:r>
      <w:r w:rsidR="00E33F4F" w:rsidRPr="00E71A48">
        <w:rPr>
          <w:bCs w:val="0"/>
          <w:sz w:val="24"/>
          <w:szCs w:val="24"/>
        </w:rPr>
        <w:instrText xml:space="preserve"> REF _Ref305975286 \r \h </w:instrText>
      </w:r>
      <w:r w:rsidR="00A33B7C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3.3.3.2</w:t>
      </w:r>
      <w:r w:rsidR="00AD3EB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;</w:t>
      </w:r>
    </w:p>
    <w:p w:rsidR="00717F60" w:rsidRPr="00E71A48" w:rsidRDefault="004B5EB3" w:rsidP="00E6083F">
      <w:pPr>
        <w:widowControl w:val="0"/>
        <w:numPr>
          <w:ilvl w:val="0"/>
          <w:numId w:val="8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дополнительно должна включать сведения о распределении </w:t>
      </w:r>
      <w:r w:rsidR="005B074F" w:rsidRPr="00E71A48">
        <w:rPr>
          <w:bCs w:val="0"/>
          <w:sz w:val="24"/>
          <w:szCs w:val="24"/>
          <w:lang w:val="x-none" w:eastAsia="x-none"/>
        </w:rPr>
        <w:t xml:space="preserve">объемов </w:t>
      </w:r>
      <w:r w:rsidR="005B074F" w:rsidRPr="00E71A48">
        <w:rPr>
          <w:bCs w:val="0"/>
          <w:sz w:val="24"/>
          <w:szCs w:val="24"/>
          <w:lang w:eastAsia="x-none"/>
        </w:rPr>
        <w:t>выполняемых работ/оказываемых услуг/поставляемых товаров</w:t>
      </w:r>
      <w:r w:rsidR="005B074F" w:rsidRPr="00E71A48">
        <w:rPr>
          <w:bCs w:val="0"/>
          <w:sz w:val="24"/>
          <w:szCs w:val="24"/>
          <w:lang w:val="x-none" w:eastAsia="x-none"/>
        </w:rPr>
        <w:t xml:space="preserve"> между Участником </w:t>
      </w:r>
      <w:r w:rsidR="009F4858" w:rsidRPr="00E71A48">
        <w:rPr>
          <w:bCs w:val="0"/>
          <w:sz w:val="24"/>
          <w:szCs w:val="24"/>
          <w:lang w:eastAsia="x-none"/>
        </w:rPr>
        <w:t>запроса предложений</w:t>
      </w:r>
      <w:r w:rsidR="009F4858" w:rsidRPr="00E71A48">
        <w:rPr>
          <w:bCs w:val="0"/>
          <w:sz w:val="24"/>
          <w:szCs w:val="24"/>
          <w:lang w:val="x-none" w:eastAsia="x-none"/>
        </w:rPr>
        <w:t xml:space="preserve"> </w:t>
      </w:r>
      <w:r w:rsidR="005B074F" w:rsidRPr="00E71A48">
        <w:rPr>
          <w:bCs w:val="0"/>
          <w:sz w:val="24"/>
          <w:szCs w:val="24"/>
          <w:lang w:val="x-none" w:eastAsia="x-none"/>
        </w:rPr>
        <w:t>и суб</w:t>
      </w:r>
      <w:r w:rsidR="005B074F" w:rsidRPr="00E71A48">
        <w:rPr>
          <w:bCs w:val="0"/>
          <w:sz w:val="24"/>
          <w:szCs w:val="24"/>
          <w:lang w:eastAsia="x-none"/>
        </w:rPr>
        <w:t>подрядчиками/соисполнителями/</w:t>
      </w:r>
      <w:proofErr w:type="spellStart"/>
      <w:r w:rsidR="005B074F" w:rsidRPr="00E71A48">
        <w:rPr>
          <w:bCs w:val="0"/>
          <w:sz w:val="24"/>
          <w:szCs w:val="24"/>
          <w:lang w:eastAsia="x-none"/>
        </w:rPr>
        <w:t>сопоставщиками</w:t>
      </w:r>
      <w:proofErr w:type="spellEnd"/>
      <w:r w:rsidR="005B074F" w:rsidRPr="00E71A48">
        <w:rPr>
          <w:bCs w:val="0"/>
          <w:sz w:val="24"/>
          <w:szCs w:val="24"/>
          <w:lang w:val="x-none" w:eastAsia="x-none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по установленной в настоящей Документации по запросу предложений форме </w:t>
      </w:r>
      <w:r w:rsidR="005B074F" w:rsidRPr="00E71A48">
        <w:rPr>
          <w:snapToGrid w:val="0"/>
          <w:sz w:val="24"/>
          <w:szCs w:val="24"/>
          <w:lang w:eastAsia="ru-RU"/>
        </w:rPr>
        <w:t>[</w:t>
      </w:r>
      <w:r w:rsidR="005B074F" w:rsidRPr="00E71A48">
        <w:rPr>
          <w:b/>
          <w:bCs w:val="0"/>
          <w:i/>
          <w:snapToGrid w:val="0"/>
          <w:sz w:val="24"/>
          <w:szCs w:val="24"/>
          <w:shd w:val="clear" w:color="auto" w:fill="FFFF99"/>
          <w:lang w:eastAsia="ru-RU"/>
        </w:rPr>
        <w:t xml:space="preserve">реквизиты формы указываются в соответствии с </w:t>
      </w:r>
      <w:r w:rsidR="004E3ED2">
        <w:rPr>
          <w:b/>
          <w:bCs w:val="0"/>
          <w:i/>
          <w:snapToGrid w:val="0"/>
          <w:sz w:val="24"/>
          <w:szCs w:val="24"/>
          <w:shd w:val="clear" w:color="auto" w:fill="FFFF99"/>
          <w:lang w:eastAsia="ru-RU"/>
        </w:rPr>
        <w:t>Приложением № 4 к Стандарту</w:t>
      </w:r>
      <w:r w:rsidR="005B074F" w:rsidRPr="00E71A48">
        <w:rPr>
          <w:snapToGrid w:val="0"/>
          <w:sz w:val="24"/>
          <w:szCs w:val="24"/>
          <w:lang w:eastAsia="ru-RU"/>
        </w:rPr>
        <w:t>]</w:t>
      </w:r>
      <w:r w:rsidR="00717F60" w:rsidRPr="00E71A48">
        <w:rPr>
          <w:bCs w:val="0"/>
          <w:color w:val="000000"/>
          <w:sz w:val="24"/>
          <w:szCs w:val="24"/>
        </w:rPr>
        <w:t>.</w:t>
      </w:r>
      <w:proofErr w:type="gramEnd"/>
    </w:p>
    <w:p w:rsidR="00717F60" w:rsidRPr="00E71A48" w:rsidRDefault="00717F60" w:rsidP="00E6083F">
      <w:pPr>
        <w:widowControl w:val="0"/>
        <w:numPr>
          <w:ilvl w:val="3"/>
          <w:numId w:val="4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5B074F" w:rsidRPr="00E71A48">
        <w:rPr>
          <w:bCs w:val="0"/>
          <w:sz w:val="24"/>
          <w:szCs w:val="24"/>
          <w:lang w:val="x-none" w:eastAsia="x-none"/>
        </w:rPr>
        <w:t>суб</w:t>
      </w:r>
      <w:r w:rsidR="005B074F" w:rsidRPr="00E71A48">
        <w:rPr>
          <w:bCs w:val="0"/>
          <w:sz w:val="24"/>
          <w:szCs w:val="24"/>
          <w:lang w:eastAsia="x-none"/>
        </w:rPr>
        <w:t>подрядчиков/соисполнителей/</w:t>
      </w:r>
      <w:proofErr w:type="spellStart"/>
      <w:r w:rsidR="005B074F" w:rsidRPr="00E71A48">
        <w:rPr>
          <w:bCs w:val="0"/>
          <w:sz w:val="24"/>
          <w:szCs w:val="24"/>
          <w:lang w:eastAsia="x-none"/>
        </w:rPr>
        <w:t>сопоставщиков</w:t>
      </w:r>
      <w:proofErr w:type="spellEnd"/>
      <w:r w:rsidR="00EF05C8"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BD7AD3" w:rsidRPr="00E71A48">
        <w:rPr>
          <w:sz w:val="24"/>
          <w:szCs w:val="24"/>
        </w:rPr>
        <w:t>субподрядчикам</w:t>
      </w:r>
      <w:r w:rsidR="009F4858" w:rsidRPr="00E71A48">
        <w:rPr>
          <w:sz w:val="24"/>
          <w:szCs w:val="24"/>
        </w:rPr>
        <w:t>/соисполнителям/</w:t>
      </w:r>
      <w:proofErr w:type="spellStart"/>
      <w:r w:rsidR="009F4858" w:rsidRPr="00E71A48">
        <w:rPr>
          <w:sz w:val="24"/>
          <w:szCs w:val="24"/>
        </w:rPr>
        <w:t>сопоставщикам</w:t>
      </w:r>
      <w:proofErr w:type="spellEnd"/>
      <w:r w:rsidR="00BD7AD3"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устанавливаются в процентном соотношении от перечня и объема </w:t>
      </w:r>
      <w:r w:rsidR="005B074F" w:rsidRPr="00E71A48">
        <w:rPr>
          <w:sz w:val="24"/>
          <w:szCs w:val="24"/>
        </w:rPr>
        <w:lastRenderedPageBreak/>
        <w:t>выполняемых работ/оказания услуг/поставляемого товара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6083F">
      <w:pPr>
        <w:widowControl w:val="0"/>
        <w:numPr>
          <w:ilvl w:val="3"/>
          <w:numId w:val="4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Любое юридическое </w:t>
      </w:r>
      <w:r w:rsidR="001F0956" w:rsidRPr="00E71A48">
        <w:rPr>
          <w:bCs w:val="0"/>
          <w:sz w:val="24"/>
          <w:szCs w:val="24"/>
        </w:rPr>
        <w:t xml:space="preserve">или физическое </w:t>
      </w:r>
      <w:r w:rsidRPr="00E71A48">
        <w:rPr>
          <w:bCs w:val="0"/>
          <w:sz w:val="24"/>
          <w:szCs w:val="24"/>
        </w:rPr>
        <w:t>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1F0956" w:rsidRPr="00E71A48">
        <w:rPr>
          <w:bCs w:val="0"/>
          <w:sz w:val="24"/>
          <w:szCs w:val="24"/>
        </w:rPr>
        <w:t>в т.</w:t>
      </w:r>
      <w:r w:rsidR="00F85CCF" w:rsidRPr="00E71A48">
        <w:rPr>
          <w:bCs w:val="0"/>
          <w:sz w:val="24"/>
          <w:szCs w:val="24"/>
        </w:rPr>
        <w:t xml:space="preserve"> </w:t>
      </w:r>
      <w:r w:rsidR="001F0956" w:rsidRPr="00E71A48">
        <w:rPr>
          <w:bCs w:val="0"/>
          <w:sz w:val="24"/>
          <w:szCs w:val="24"/>
        </w:rPr>
        <w:t xml:space="preserve">ч. </w:t>
      </w:r>
      <w:r w:rsidRPr="00E71A48">
        <w:rPr>
          <w:bCs w:val="0"/>
          <w:sz w:val="24"/>
          <w:szCs w:val="24"/>
        </w:rPr>
        <w:t>индивидуальный предприниматель, принимающее участие</w:t>
      </w:r>
      <w:r w:rsidRPr="00E71A48">
        <w:rPr>
          <w:bCs w:val="0"/>
          <w:color w:val="000000"/>
          <w:sz w:val="24"/>
          <w:szCs w:val="24"/>
        </w:rPr>
        <w:t xml:space="preserve"> в запросе предложений лично </w:t>
      </w:r>
      <w:r w:rsidRPr="00E71A48">
        <w:rPr>
          <w:bCs w:val="0"/>
          <w:i/>
          <w:color w:val="000000"/>
          <w:sz w:val="24"/>
          <w:szCs w:val="24"/>
        </w:rPr>
        <w:t xml:space="preserve">либо в составе коллективного </w:t>
      </w:r>
      <w:r w:rsidR="009C744E" w:rsidRPr="00E71A48">
        <w:rPr>
          <w:bCs w:val="0"/>
          <w:i/>
          <w:color w:val="000000"/>
          <w:sz w:val="24"/>
          <w:szCs w:val="24"/>
        </w:rPr>
        <w:t>Участник</w:t>
      </w:r>
      <w:r w:rsidRPr="00E71A48">
        <w:rPr>
          <w:bCs w:val="0"/>
          <w:i/>
          <w:color w:val="000000"/>
          <w:sz w:val="24"/>
          <w:szCs w:val="24"/>
        </w:rPr>
        <w:t xml:space="preserve">а </w:t>
      </w:r>
      <w:r w:rsidRPr="00E71A48">
        <w:rPr>
          <w:bCs w:val="0"/>
          <w:sz w:val="24"/>
          <w:szCs w:val="24"/>
        </w:rPr>
        <w:t>[</w:t>
      </w:r>
      <w:r w:rsidR="001F0956" w:rsidRPr="00E71A48">
        <w:rPr>
          <w:b/>
          <w:bCs w:val="0"/>
          <w:i/>
          <w:sz w:val="24"/>
          <w:szCs w:val="24"/>
          <w:shd w:val="clear" w:color="auto" w:fill="FFFF99"/>
        </w:rPr>
        <w:t>д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анное требование приводится, если одновременно с разрешением привлекать </w:t>
      </w:r>
      <w:r w:rsidR="005B074F" w:rsidRPr="00E71A48">
        <w:rPr>
          <w:b/>
          <w:i/>
          <w:sz w:val="24"/>
          <w:szCs w:val="24"/>
          <w:shd w:val="clear" w:color="auto" w:fill="FFFF99"/>
        </w:rPr>
        <w:t>субподрядчиков/соисполнителей/</w:t>
      </w:r>
      <w:proofErr w:type="spellStart"/>
      <w:r w:rsidR="005B074F" w:rsidRPr="00E71A48">
        <w:rPr>
          <w:b/>
          <w:i/>
          <w:sz w:val="24"/>
          <w:szCs w:val="24"/>
          <w:shd w:val="clear" w:color="auto" w:fill="FFFF99"/>
        </w:rPr>
        <w:t>сопоставщиков</w:t>
      </w:r>
      <w:proofErr w:type="spellEnd"/>
      <w:r w:rsidR="005B074F" w:rsidRPr="00E71A48">
        <w:rPr>
          <w:b/>
          <w:i/>
          <w:sz w:val="24"/>
          <w:szCs w:val="24"/>
          <w:shd w:val="clear" w:color="auto" w:fill="FFFF99"/>
        </w:rPr>
        <w:t xml:space="preserve"> 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дается право участвовать в данном запросе предложений коллективным </w:t>
      </w:r>
      <w:r w:rsidR="009C744E" w:rsidRPr="00E71A48">
        <w:rPr>
          <w:b/>
          <w:bCs w:val="0"/>
          <w:i/>
          <w:sz w:val="24"/>
          <w:szCs w:val="24"/>
          <w:shd w:val="clear" w:color="auto" w:fill="FFFF99"/>
        </w:rPr>
        <w:t>Участник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ам</w:t>
      </w:r>
      <w:r w:rsidRPr="00E71A48">
        <w:rPr>
          <w:bCs w:val="0"/>
          <w:sz w:val="24"/>
          <w:szCs w:val="24"/>
        </w:rPr>
        <w:t>], не</w:t>
      </w:r>
      <w:r w:rsidRPr="00E71A48">
        <w:rPr>
          <w:bCs w:val="0"/>
          <w:color w:val="00000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BD7AD3" w:rsidRPr="00E71A48">
        <w:rPr>
          <w:sz w:val="24"/>
          <w:szCs w:val="24"/>
        </w:rPr>
        <w:t>субподрядчиком</w:t>
      </w:r>
      <w:r w:rsidR="005B074F" w:rsidRPr="00E71A48">
        <w:rPr>
          <w:sz w:val="24"/>
          <w:szCs w:val="24"/>
        </w:rPr>
        <w:t>/соисполнителем/</w:t>
      </w:r>
      <w:proofErr w:type="spellStart"/>
      <w:r w:rsidR="005B074F" w:rsidRPr="00E71A48">
        <w:rPr>
          <w:sz w:val="24"/>
          <w:szCs w:val="24"/>
        </w:rPr>
        <w:t>сопоставщиком</w:t>
      </w:r>
      <w:proofErr w:type="spellEnd"/>
      <w:r w:rsidR="0018103F"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E71A48">
        <w:rPr>
          <w:bCs w:val="0"/>
          <w:color w:val="000000"/>
          <w:sz w:val="24"/>
          <w:szCs w:val="24"/>
        </w:rPr>
        <w:t xml:space="preserve"> других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Pr="00E71A48">
        <w:rPr>
          <w:bCs w:val="0"/>
          <w:color w:val="000000"/>
          <w:sz w:val="24"/>
          <w:szCs w:val="24"/>
        </w:rPr>
        <w:t>ов данного запроса предложений.</w:t>
      </w:r>
      <w:proofErr w:type="gramEnd"/>
    </w:p>
    <w:p w:rsidR="00717F60" w:rsidRPr="00E71A48" w:rsidRDefault="00717F60" w:rsidP="00E6083F">
      <w:pPr>
        <w:widowControl w:val="0"/>
        <w:numPr>
          <w:ilvl w:val="3"/>
          <w:numId w:val="44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Любое юридическое лицо</w:t>
      </w:r>
      <w:r w:rsidR="001F0956" w:rsidRPr="00E71A48">
        <w:rPr>
          <w:bCs w:val="0"/>
          <w:sz w:val="24"/>
          <w:szCs w:val="24"/>
        </w:rPr>
        <w:t xml:space="preserve"> или 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1F0956" w:rsidRPr="00E71A48">
        <w:rPr>
          <w:bCs w:val="0"/>
          <w:sz w:val="24"/>
          <w:szCs w:val="24"/>
        </w:rPr>
        <w:t>в т.</w:t>
      </w:r>
      <w:r w:rsidR="00DB109A" w:rsidRPr="00E71A48">
        <w:rPr>
          <w:bCs w:val="0"/>
          <w:sz w:val="24"/>
          <w:szCs w:val="24"/>
        </w:rPr>
        <w:t xml:space="preserve"> </w:t>
      </w:r>
      <w:r w:rsidR="001F0956" w:rsidRPr="00E71A48">
        <w:rPr>
          <w:bCs w:val="0"/>
          <w:sz w:val="24"/>
          <w:szCs w:val="24"/>
        </w:rPr>
        <w:t xml:space="preserve">ч. </w:t>
      </w:r>
      <w:r w:rsidRPr="00E71A48">
        <w:rPr>
          <w:bCs w:val="0"/>
          <w:sz w:val="24"/>
          <w:szCs w:val="24"/>
        </w:rPr>
        <w:t>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r w:rsidR="00DB109A" w:rsidRPr="00E71A48">
        <w:rPr>
          <w:bCs w:val="0"/>
          <w:color w:val="000000"/>
          <w:sz w:val="24"/>
          <w:szCs w:val="24"/>
        </w:rPr>
        <w:t>З</w:t>
      </w:r>
      <w:r w:rsidRPr="00E71A48">
        <w:rPr>
          <w:bCs w:val="0"/>
          <w:color w:val="000000"/>
          <w:sz w:val="24"/>
          <w:szCs w:val="24"/>
        </w:rPr>
        <w:t xml:space="preserve">апросе предложений лично </w:t>
      </w:r>
      <w:r w:rsidRPr="00E71A48">
        <w:rPr>
          <w:bCs w:val="0"/>
          <w:i/>
          <w:color w:val="000000"/>
          <w:sz w:val="24"/>
          <w:szCs w:val="24"/>
        </w:rPr>
        <w:t xml:space="preserve">либо в составе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[</w:t>
      </w:r>
      <w:r w:rsidR="001F0956" w:rsidRPr="00E71A48">
        <w:rPr>
          <w:b/>
          <w:bCs w:val="0"/>
          <w:i/>
          <w:sz w:val="24"/>
          <w:szCs w:val="24"/>
          <w:shd w:val="clear" w:color="auto" w:fill="FFFF99"/>
        </w:rPr>
        <w:t>д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анное требование приводится, если одновременно с разрешением привлекать </w:t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t>субподрядчика</w:t>
      </w:r>
      <w:r w:rsidR="009F4858" w:rsidRPr="00E71A48">
        <w:rPr>
          <w:b/>
          <w:bCs w:val="0"/>
          <w:i/>
          <w:sz w:val="24"/>
          <w:szCs w:val="24"/>
          <w:shd w:val="clear" w:color="auto" w:fill="FFFF99"/>
        </w:rPr>
        <w:t>/соисполнителя/</w:t>
      </w:r>
      <w:proofErr w:type="spellStart"/>
      <w:r w:rsidR="009F4858" w:rsidRPr="00E71A48">
        <w:rPr>
          <w:b/>
          <w:bCs w:val="0"/>
          <w:i/>
          <w:sz w:val="24"/>
          <w:szCs w:val="24"/>
          <w:shd w:val="clear" w:color="auto" w:fill="FFFF99"/>
        </w:rPr>
        <w:t>сопоставщика</w:t>
      </w:r>
      <w:proofErr w:type="spellEnd"/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t xml:space="preserve"> 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дается право участвовать в данном </w:t>
      </w:r>
      <w:r w:rsidR="00DB109A" w:rsidRPr="00E71A48">
        <w:rPr>
          <w:b/>
          <w:bCs w:val="0"/>
          <w:i/>
          <w:sz w:val="24"/>
          <w:szCs w:val="24"/>
          <w:shd w:val="clear" w:color="auto" w:fill="FFFF99"/>
        </w:rPr>
        <w:t>З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апросе предложений коллективным </w:t>
      </w:r>
      <w:r w:rsidR="009C744E" w:rsidRPr="00E71A48">
        <w:rPr>
          <w:b/>
          <w:bCs w:val="0"/>
          <w:i/>
          <w:sz w:val="24"/>
          <w:szCs w:val="24"/>
          <w:shd w:val="clear" w:color="auto" w:fill="FFFF99"/>
        </w:rPr>
        <w:t>Участник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ам</w:t>
      </w:r>
      <w:r w:rsidRPr="00E71A48">
        <w:rPr>
          <w:bCs w:val="0"/>
          <w:sz w:val="24"/>
          <w:szCs w:val="24"/>
        </w:rPr>
        <w:t xml:space="preserve">],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BD7AD3" w:rsidRPr="00E71A48">
        <w:rPr>
          <w:sz w:val="24"/>
          <w:szCs w:val="24"/>
        </w:rPr>
        <w:t>субподрядчиком</w:t>
      </w:r>
      <w:r w:rsidR="009F4858" w:rsidRPr="00E71A48">
        <w:rPr>
          <w:sz w:val="24"/>
          <w:szCs w:val="24"/>
        </w:rPr>
        <w:t>/соисполнителем/</w:t>
      </w:r>
      <w:proofErr w:type="spellStart"/>
      <w:r w:rsidR="009F4858" w:rsidRPr="00E71A48">
        <w:rPr>
          <w:sz w:val="24"/>
          <w:szCs w:val="24"/>
        </w:rPr>
        <w:t>сопотавщиком</w:t>
      </w:r>
      <w:proofErr w:type="spellEnd"/>
      <w:r w:rsidR="00BD7AD3" w:rsidRPr="00E71A48">
        <w:rPr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Pr="00E71A48">
        <w:rPr>
          <w:bCs w:val="0"/>
          <w:color w:val="000000"/>
          <w:sz w:val="24"/>
          <w:szCs w:val="24"/>
        </w:rPr>
        <w:t>ов.</w:t>
      </w:r>
      <w:proofErr w:type="gramEnd"/>
    </w:p>
    <w:p w:rsidR="00717F60" w:rsidRPr="00E71A48" w:rsidRDefault="00717F60" w:rsidP="00E6083F">
      <w:pPr>
        <w:widowControl w:val="0"/>
        <w:numPr>
          <w:ilvl w:val="3"/>
          <w:numId w:val="44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один или несколько </w:t>
      </w:r>
      <w:r w:rsidR="005B074F" w:rsidRPr="00E71A48">
        <w:rPr>
          <w:sz w:val="24"/>
          <w:szCs w:val="24"/>
        </w:rPr>
        <w:t>субподрядчиков/соисполнителей/</w:t>
      </w:r>
      <w:proofErr w:type="spellStart"/>
      <w:r w:rsidR="005B074F" w:rsidRPr="00E71A48">
        <w:rPr>
          <w:sz w:val="24"/>
          <w:szCs w:val="24"/>
        </w:rPr>
        <w:t>сопоставщиков</w:t>
      </w:r>
      <w:proofErr w:type="spellEnd"/>
      <w:r w:rsidR="0091430E" w:rsidRPr="00E71A48">
        <w:rPr>
          <w:sz w:val="24"/>
          <w:szCs w:val="24"/>
        </w:rPr>
        <w:t xml:space="preserve"> отказались от соответственно</w:t>
      </w:r>
      <w:r w:rsidR="00BD7AD3" w:rsidRPr="00E71A48">
        <w:rPr>
          <w:sz w:val="24"/>
          <w:szCs w:val="24"/>
        </w:rPr>
        <w:t xml:space="preserve"> </w:t>
      </w:r>
      <w:r w:rsidR="005B074F" w:rsidRPr="00E71A48">
        <w:rPr>
          <w:sz w:val="24"/>
          <w:szCs w:val="24"/>
        </w:rPr>
        <w:t>выполнения работ/оказания услуг/поставки товара, а оставшиеся субподрядчики/соисполнители/соисполнители,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99" w:name="_Ref191386461"/>
      <w:bookmarkStart w:id="100" w:name="_Toc34361354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99"/>
      <w:bookmarkEnd w:id="100"/>
    </w:p>
    <w:p w:rsidR="00717F60" w:rsidRPr="00E71A48" w:rsidRDefault="00717F60" w:rsidP="00E71A48">
      <w:pPr>
        <w:widowControl w:val="0"/>
        <w:tabs>
          <w:tab w:val="left" w:pos="1276"/>
        </w:tabs>
        <w:autoSpaceDE w:val="0"/>
        <w:spacing w:line="264" w:lineRule="auto"/>
        <w:ind w:firstLine="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71A48">
        <w:rPr>
          <w:bCs w:val="0"/>
          <w:sz w:val="24"/>
          <w:szCs w:val="24"/>
        </w:rPr>
        <w:t>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Подраздел включается в случае, если разрешено участие в данном запросе предложений коллективных </w:t>
      </w:r>
      <w:r w:rsidR="009C744E" w:rsidRPr="00E71A48">
        <w:rPr>
          <w:b/>
          <w:bCs w:val="0"/>
          <w:i/>
          <w:sz w:val="24"/>
          <w:szCs w:val="24"/>
          <w:shd w:val="clear" w:color="auto" w:fill="FFFF99"/>
        </w:rPr>
        <w:t>Участник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ов п</w:t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  <w:t xml:space="preserve">. </w:t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  <w:fldChar w:fldCharType="begin"/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REF _Ref191386482 \r \h </w:instrText>
      </w:r>
      <w:r w:rsidR="00123C70"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\* MERGEFORMAT </w:instrText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  <w:fldChar w:fldCharType="separate"/>
      </w:r>
      <w:r w:rsidR="001E200B">
        <w:rPr>
          <w:b/>
          <w:bCs w:val="0"/>
          <w:i/>
          <w:sz w:val="24"/>
          <w:szCs w:val="24"/>
          <w:shd w:val="clear" w:color="auto" w:fill="FFFF99"/>
        </w:rPr>
        <w:t>3.3.8.1</w:t>
      </w:r>
      <w:r w:rsidR="00BA5DEA" w:rsidRPr="00E71A48">
        <w:rPr>
          <w:b/>
          <w:bCs w:val="0"/>
          <w:i/>
          <w:sz w:val="24"/>
          <w:szCs w:val="24"/>
          <w:shd w:val="clear" w:color="auto" w:fill="FFFF99"/>
        </w:rPr>
        <w:fldChar w:fldCharType="end"/>
      </w:r>
      <w:r w:rsidRPr="00E71A48">
        <w:rPr>
          <w:sz w:val="24"/>
          <w:szCs w:val="24"/>
        </w:rPr>
        <w:t>]</w:t>
      </w:r>
    </w:p>
    <w:p w:rsidR="00717F60" w:rsidRPr="00E71A48" w:rsidRDefault="00717F60" w:rsidP="00E6083F">
      <w:pPr>
        <w:widowControl w:val="0"/>
        <w:numPr>
          <w:ilvl w:val="3"/>
          <w:numId w:val="46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fldChar w:fldCharType="begin"/>
      </w:r>
      <w:r w:rsidR="009C744E" w:rsidRPr="00E71A48">
        <w:rPr>
          <w:bCs w:val="0"/>
          <w:sz w:val="24"/>
          <w:szCs w:val="24"/>
        </w:rPr>
        <w:instrText xml:space="preserve"> REF _Ref191386482 \r \h </w:instrText>
      </w:r>
      <w:r w:rsidR="00123C70" w:rsidRPr="00E71A48">
        <w:rPr>
          <w:bCs w:val="0"/>
          <w:sz w:val="24"/>
          <w:szCs w:val="24"/>
        </w:rPr>
        <w:instrText xml:space="preserve"> \* MERGEFORMAT </w:instrText>
      </w:r>
      <w:r w:rsidR="009C744E" w:rsidRPr="00E71A48">
        <w:rPr>
          <w:bCs w:val="0"/>
          <w:sz w:val="24"/>
          <w:szCs w:val="24"/>
        </w:rPr>
      </w:r>
      <w:r w:rsidR="009C744E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3.3.8.1</w:t>
      </w:r>
      <w:r w:rsidR="009C744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6083F">
      <w:pPr>
        <w:widowControl w:val="0"/>
        <w:numPr>
          <w:ilvl w:val="3"/>
          <w:numId w:val="46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D3EBC" w:rsidRPr="00E71A48">
        <w:rPr>
          <w:bCs w:val="0"/>
          <w:sz w:val="24"/>
          <w:szCs w:val="24"/>
        </w:rPr>
        <w:fldChar w:fldCharType="begin"/>
      </w:r>
      <w:r w:rsidR="008907A8" w:rsidRPr="00E71A48">
        <w:rPr>
          <w:bCs w:val="0"/>
          <w:sz w:val="24"/>
          <w:szCs w:val="24"/>
        </w:rPr>
        <w:instrText xml:space="preserve"> REF _Ref191386407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3.3.8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E71A48" w:rsidRDefault="001F0956" w:rsidP="00E6083F">
      <w:pPr>
        <w:widowControl w:val="0"/>
        <w:numPr>
          <w:ilvl w:val="3"/>
          <w:numId w:val="46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Pr="00E71A48">
        <w:rPr>
          <w:bCs w:val="0"/>
          <w:sz w:val="24"/>
          <w:szCs w:val="24"/>
        </w:rPr>
        <w:t>п.</w:t>
      </w:r>
      <w:proofErr w:type="gramStart"/>
      <w:r w:rsidR="00D77DCB" w:rsidRPr="00E71A48">
        <w:rPr>
          <w:bCs w:val="0"/>
          <w:sz w:val="24"/>
          <w:szCs w:val="24"/>
        </w:rPr>
        <w:t>п</w:t>
      </w:r>
      <w:proofErr w:type="spellEnd"/>
      <w:r w:rsidR="00D77DCB" w:rsidRPr="00E71A48">
        <w:rPr>
          <w:bCs w:val="0"/>
          <w:sz w:val="24"/>
          <w:szCs w:val="24"/>
        </w:rPr>
        <w:t>. 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_Ref306032455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а</w:t>
      </w:r>
      <w:proofErr w:type="gramEnd"/>
      <w:r w:rsidR="001E200B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fldChar w:fldCharType="end"/>
      </w:r>
      <w:r w:rsidR="00D77DCB" w:rsidRPr="00E71A48">
        <w:rPr>
          <w:bCs w:val="0"/>
          <w:sz w:val="24"/>
          <w:szCs w:val="24"/>
        </w:rPr>
        <w:t xml:space="preserve"> -</w:t>
      </w:r>
      <w:r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_Ref306032457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г)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 п. 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_Ref303669099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а)</w:t>
      </w:r>
      <w:r w:rsidR="00AD3EBC" w:rsidRPr="00E71A48">
        <w:rPr>
          <w:bCs w:val="0"/>
          <w:sz w:val="24"/>
          <w:szCs w:val="24"/>
        </w:rPr>
        <w:fldChar w:fldCharType="end"/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_Ref303669127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3.3.8.2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6083F">
      <w:pPr>
        <w:widowControl w:val="0"/>
        <w:numPr>
          <w:ilvl w:val="3"/>
          <w:numId w:val="46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101" w:name="_Ref306032591"/>
      <w:r w:rsidRPr="00E71A48">
        <w:rPr>
          <w:bCs w:val="0"/>
          <w:sz w:val="24"/>
          <w:szCs w:val="24"/>
        </w:rPr>
        <w:t>Юридические лица</w:t>
      </w:r>
      <w:r w:rsidR="001F0956" w:rsidRPr="00E71A48">
        <w:rPr>
          <w:bCs w:val="0"/>
          <w:sz w:val="24"/>
          <w:szCs w:val="24"/>
        </w:rPr>
        <w:t>, физические лица</w:t>
      </w:r>
      <w:r w:rsidR="00A15A79" w:rsidRPr="00E71A48">
        <w:rPr>
          <w:bCs w:val="0"/>
          <w:sz w:val="24"/>
          <w:szCs w:val="24"/>
        </w:rPr>
        <w:t>,</w:t>
      </w:r>
      <w:r w:rsidRPr="00E71A48">
        <w:rPr>
          <w:bCs w:val="0"/>
          <w:sz w:val="24"/>
          <w:szCs w:val="24"/>
        </w:rPr>
        <w:t xml:space="preserve"> </w:t>
      </w:r>
      <w:r w:rsidR="001F0956" w:rsidRPr="00E71A48">
        <w:rPr>
          <w:bCs w:val="0"/>
          <w:sz w:val="24"/>
          <w:szCs w:val="24"/>
        </w:rPr>
        <w:t xml:space="preserve">в том числе </w:t>
      </w:r>
      <w:r w:rsidRPr="00E71A48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1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10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10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запроса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10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103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E6083F">
      <w:pPr>
        <w:widowControl w:val="0"/>
        <w:numPr>
          <w:ilvl w:val="3"/>
          <w:numId w:val="46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Физические лица,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6353B1" w:rsidRPr="00E71A48">
        <w:rPr>
          <w:bCs w:val="0"/>
          <w:sz w:val="24"/>
          <w:szCs w:val="24"/>
        </w:rPr>
        <w:fldChar w:fldCharType="begin"/>
      </w:r>
      <w:r w:rsidR="006353B1" w:rsidRPr="00E71A48">
        <w:rPr>
          <w:bCs w:val="0"/>
          <w:sz w:val="24"/>
          <w:szCs w:val="24"/>
        </w:rPr>
        <w:instrText xml:space="preserve"> REF _Ref307563248 \r \h </w:instrText>
      </w:r>
      <w:r w:rsidR="00E71A48" w:rsidRPr="00E71A48">
        <w:rPr>
          <w:bCs w:val="0"/>
          <w:sz w:val="24"/>
          <w:szCs w:val="24"/>
        </w:rPr>
        <w:instrText xml:space="preserve"> \* MERGEFORMAT </w:instrText>
      </w:r>
      <w:r w:rsidR="006353B1" w:rsidRPr="00E71A48">
        <w:rPr>
          <w:bCs w:val="0"/>
          <w:sz w:val="24"/>
          <w:szCs w:val="24"/>
        </w:rPr>
      </w:r>
      <w:r w:rsidR="006353B1" w:rsidRPr="00E71A48">
        <w:rPr>
          <w:bCs w:val="0"/>
          <w:sz w:val="24"/>
          <w:szCs w:val="24"/>
        </w:rPr>
        <w:fldChar w:fldCharType="separate"/>
      </w:r>
      <w:r w:rsidR="001E200B" w:rsidRPr="001E200B">
        <w:rPr>
          <w:bCs w:val="0"/>
          <w:sz w:val="24"/>
          <w:szCs w:val="24"/>
          <w:lang w:val="en-US"/>
        </w:rPr>
        <w:t>a</w:t>
      </w:r>
      <w:r w:rsidR="001E200B">
        <w:rPr>
          <w:bCs w:val="0"/>
          <w:sz w:val="24"/>
          <w:szCs w:val="24"/>
        </w:rPr>
        <w:t>)</w:t>
      </w:r>
      <w:r w:rsidR="006353B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6353B1" w:rsidRPr="00E71A48">
        <w:rPr>
          <w:bCs w:val="0"/>
          <w:sz w:val="24"/>
          <w:szCs w:val="24"/>
        </w:rPr>
        <w:fldChar w:fldCharType="begin"/>
      </w:r>
      <w:r w:rsidR="006353B1" w:rsidRPr="00E71A48">
        <w:rPr>
          <w:bCs w:val="0"/>
          <w:sz w:val="24"/>
          <w:szCs w:val="24"/>
        </w:rPr>
        <w:instrText xml:space="preserve"> </w:instrText>
      </w:r>
      <w:r w:rsidR="006353B1" w:rsidRPr="00E71A48">
        <w:rPr>
          <w:bCs w:val="0"/>
          <w:sz w:val="24"/>
          <w:szCs w:val="24"/>
          <w:lang w:val="en-US"/>
        </w:rPr>
        <w:instrText>REF</w:instrText>
      </w:r>
      <w:r w:rsidR="006353B1" w:rsidRPr="00E71A48">
        <w:rPr>
          <w:bCs w:val="0"/>
          <w:sz w:val="24"/>
          <w:szCs w:val="24"/>
        </w:rPr>
        <w:instrText xml:space="preserve"> _</w:instrText>
      </w:r>
      <w:r w:rsidR="006353B1" w:rsidRPr="00E71A48">
        <w:rPr>
          <w:bCs w:val="0"/>
          <w:sz w:val="24"/>
          <w:szCs w:val="24"/>
          <w:lang w:val="en-US"/>
        </w:rPr>
        <w:instrText>Ref</w:instrText>
      </w:r>
      <w:r w:rsidR="006353B1" w:rsidRPr="00E71A48">
        <w:rPr>
          <w:bCs w:val="0"/>
          <w:sz w:val="24"/>
          <w:szCs w:val="24"/>
        </w:rPr>
        <w:instrText>307563262 \</w:instrText>
      </w:r>
      <w:r w:rsidR="006353B1" w:rsidRPr="00E71A48">
        <w:rPr>
          <w:bCs w:val="0"/>
          <w:sz w:val="24"/>
          <w:szCs w:val="24"/>
          <w:lang w:val="en-US"/>
        </w:rPr>
        <w:instrText>r</w:instrText>
      </w:r>
      <w:r w:rsidR="006353B1" w:rsidRPr="00E71A48">
        <w:rPr>
          <w:bCs w:val="0"/>
          <w:sz w:val="24"/>
          <w:szCs w:val="24"/>
        </w:rPr>
        <w:instrText xml:space="preserve"> \</w:instrText>
      </w:r>
      <w:r w:rsidR="006353B1" w:rsidRPr="00E71A48">
        <w:rPr>
          <w:bCs w:val="0"/>
          <w:sz w:val="24"/>
          <w:szCs w:val="24"/>
          <w:lang w:val="en-US"/>
        </w:rPr>
        <w:instrText>h</w:instrText>
      </w:r>
      <w:r w:rsidR="006353B1" w:rsidRPr="00E71A48">
        <w:rPr>
          <w:bCs w:val="0"/>
          <w:sz w:val="24"/>
          <w:szCs w:val="24"/>
        </w:rPr>
        <w:instrText xml:space="preserve"> </w:instrText>
      </w:r>
      <w:r w:rsidR="00E71A48" w:rsidRPr="00E71A48">
        <w:rPr>
          <w:bCs w:val="0"/>
          <w:sz w:val="24"/>
          <w:szCs w:val="24"/>
        </w:rPr>
        <w:instrText xml:space="preserve"> \* </w:instrText>
      </w:r>
      <w:r w:rsidR="00E71A48" w:rsidRPr="00E71A48">
        <w:rPr>
          <w:bCs w:val="0"/>
          <w:sz w:val="24"/>
          <w:szCs w:val="24"/>
          <w:lang w:val="en-US"/>
        </w:rPr>
        <w:instrText>MERGEFORMAT</w:instrText>
      </w:r>
      <w:r w:rsidR="00E71A48" w:rsidRPr="00E71A48">
        <w:rPr>
          <w:bCs w:val="0"/>
          <w:sz w:val="24"/>
          <w:szCs w:val="24"/>
        </w:rPr>
        <w:instrText xml:space="preserve"> </w:instrText>
      </w:r>
      <w:r w:rsidR="006353B1" w:rsidRPr="00E71A48">
        <w:rPr>
          <w:bCs w:val="0"/>
          <w:sz w:val="24"/>
          <w:szCs w:val="24"/>
        </w:rPr>
      </w:r>
      <w:r w:rsidR="006353B1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  <w:lang w:val="en-US"/>
        </w:rPr>
        <w:t>g</w:t>
      </w:r>
      <w:r w:rsidR="001E200B" w:rsidRPr="001E200B">
        <w:rPr>
          <w:bCs w:val="0"/>
          <w:sz w:val="24"/>
          <w:szCs w:val="24"/>
        </w:rPr>
        <w:t>)</w:t>
      </w:r>
      <w:r w:rsidR="006353B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6353B1" w:rsidRPr="00E71A48">
        <w:rPr>
          <w:bCs w:val="0"/>
          <w:sz w:val="24"/>
          <w:szCs w:val="24"/>
        </w:rPr>
        <w:fldChar w:fldCharType="begin"/>
      </w:r>
      <w:r w:rsidR="006353B1" w:rsidRPr="00E71A48">
        <w:rPr>
          <w:bCs w:val="0"/>
          <w:sz w:val="24"/>
          <w:szCs w:val="24"/>
        </w:rPr>
        <w:instrText xml:space="preserve"> </w:instrText>
      </w:r>
      <w:r w:rsidR="006353B1" w:rsidRPr="00E71A48">
        <w:rPr>
          <w:bCs w:val="0"/>
          <w:sz w:val="24"/>
          <w:szCs w:val="24"/>
          <w:lang w:val="en-US"/>
        </w:rPr>
        <w:instrText>REF</w:instrText>
      </w:r>
      <w:r w:rsidR="006353B1" w:rsidRPr="00E71A48">
        <w:rPr>
          <w:bCs w:val="0"/>
          <w:sz w:val="24"/>
          <w:szCs w:val="24"/>
        </w:rPr>
        <w:instrText xml:space="preserve"> _</w:instrText>
      </w:r>
      <w:r w:rsidR="006353B1" w:rsidRPr="00E71A48">
        <w:rPr>
          <w:bCs w:val="0"/>
          <w:sz w:val="24"/>
          <w:szCs w:val="24"/>
          <w:lang w:val="en-US"/>
        </w:rPr>
        <w:instrText>Ref</w:instrText>
      </w:r>
      <w:r w:rsidR="006353B1" w:rsidRPr="00E71A48">
        <w:rPr>
          <w:bCs w:val="0"/>
          <w:sz w:val="24"/>
          <w:szCs w:val="24"/>
        </w:rPr>
        <w:instrText>306032591 \</w:instrText>
      </w:r>
      <w:r w:rsidR="006353B1" w:rsidRPr="00E71A48">
        <w:rPr>
          <w:bCs w:val="0"/>
          <w:sz w:val="24"/>
          <w:szCs w:val="24"/>
          <w:lang w:val="en-US"/>
        </w:rPr>
        <w:instrText>r</w:instrText>
      </w:r>
      <w:r w:rsidR="006353B1" w:rsidRPr="00E71A48">
        <w:rPr>
          <w:bCs w:val="0"/>
          <w:sz w:val="24"/>
          <w:szCs w:val="24"/>
        </w:rPr>
        <w:instrText xml:space="preserve"> \</w:instrText>
      </w:r>
      <w:r w:rsidR="006353B1" w:rsidRPr="00E71A48">
        <w:rPr>
          <w:bCs w:val="0"/>
          <w:sz w:val="24"/>
          <w:szCs w:val="24"/>
          <w:lang w:val="en-US"/>
        </w:rPr>
        <w:instrText>h</w:instrText>
      </w:r>
      <w:r w:rsidR="006353B1" w:rsidRPr="00E71A48">
        <w:rPr>
          <w:bCs w:val="0"/>
          <w:sz w:val="24"/>
          <w:szCs w:val="24"/>
        </w:rPr>
        <w:instrText xml:space="preserve"> </w:instrText>
      </w:r>
      <w:r w:rsidR="00E71A48" w:rsidRPr="00E71A48">
        <w:rPr>
          <w:bCs w:val="0"/>
          <w:sz w:val="24"/>
          <w:szCs w:val="24"/>
        </w:rPr>
        <w:instrText xml:space="preserve"> \* </w:instrText>
      </w:r>
      <w:r w:rsidR="00E71A48" w:rsidRPr="00E71A48">
        <w:rPr>
          <w:bCs w:val="0"/>
          <w:sz w:val="24"/>
          <w:szCs w:val="24"/>
          <w:lang w:val="en-US"/>
        </w:rPr>
        <w:instrText>MERGEFORMAT</w:instrText>
      </w:r>
      <w:r w:rsidR="00E71A48" w:rsidRPr="00E71A48">
        <w:rPr>
          <w:bCs w:val="0"/>
          <w:sz w:val="24"/>
          <w:szCs w:val="24"/>
        </w:rPr>
        <w:instrText xml:space="preserve"> </w:instrText>
      </w:r>
      <w:r w:rsidR="006353B1" w:rsidRPr="00E71A48">
        <w:rPr>
          <w:bCs w:val="0"/>
          <w:sz w:val="24"/>
          <w:szCs w:val="24"/>
        </w:rPr>
      </w:r>
      <w:r w:rsidR="006353B1" w:rsidRPr="00E71A48">
        <w:rPr>
          <w:bCs w:val="0"/>
          <w:sz w:val="24"/>
          <w:szCs w:val="24"/>
        </w:rPr>
        <w:fldChar w:fldCharType="separate"/>
      </w:r>
      <w:r w:rsidR="001E200B" w:rsidRPr="001E200B">
        <w:rPr>
          <w:bCs w:val="0"/>
          <w:sz w:val="24"/>
          <w:szCs w:val="24"/>
        </w:rPr>
        <w:t>3.3.10.4</w:t>
      </w:r>
      <w:r w:rsidR="006353B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E6083F">
      <w:pPr>
        <w:widowControl w:val="0"/>
        <w:numPr>
          <w:ilvl w:val="3"/>
          <w:numId w:val="46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 </w:t>
      </w:r>
      <w:r w:rsidRPr="00E71A48">
        <w:rPr>
          <w:bCs w:val="0"/>
          <w:i/>
          <w:sz w:val="24"/>
          <w:szCs w:val="24"/>
        </w:rPr>
        <w:t xml:space="preserve">либо в качестве </w:t>
      </w:r>
      <w:r w:rsidR="00E250E3" w:rsidRPr="00E71A48">
        <w:rPr>
          <w:bCs w:val="0"/>
          <w:i/>
          <w:sz w:val="24"/>
          <w:szCs w:val="24"/>
        </w:rPr>
        <w:t>субподрядчиков</w:t>
      </w:r>
      <w:r w:rsidR="0091430E" w:rsidRPr="00E71A48">
        <w:rPr>
          <w:bCs w:val="0"/>
          <w:i/>
          <w:sz w:val="24"/>
          <w:szCs w:val="24"/>
        </w:rPr>
        <w:t>/соисполнителей/</w:t>
      </w:r>
      <w:proofErr w:type="spellStart"/>
      <w:r w:rsidR="0091430E" w:rsidRPr="00E71A48">
        <w:rPr>
          <w:bCs w:val="0"/>
          <w:i/>
          <w:sz w:val="24"/>
          <w:szCs w:val="24"/>
        </w:rPr>
        <w:t>сопоставщиков</w:t>
      </w:r>
      <w:proofErr w:type="spellEnd"/>
      <w:r w:rsidR="00E250E3" w:rsidRPr="00E71A48">
        <w:rPr>
          <w:bCs w:val="0"/>
          <w:i/>
          <w:sz w:val="24"/>
          <w:szCs w:val="24"/>
        </w:rPr>
        <w:t xml:space="preserve"> </w:t>
      </w:r>
      <w:r w:rsidRPr="00E71A48">
        <w:rPr>
          <w:bCs w:val="0"/>
          <w:i/>
          <w:sz w:val="24"/>
          <w:szCs w:val="24"/>
        </w:rPr>
        <w:t xml:space="preserve">у других </w:t>
      </w:r>
      <w:r w:rsidR="009C744E" w:rsidRPr="00E71A48">
        <w:rPr>
          <w:bCs w:val="0"/>
          <w:i/>
          <w:sz w:val="24"/>
          <w:szCs w:val="24"/>
        </w:rPr>
        <w:t>Участник</w:t>
      </w:r>
      <w:r w:rsidRPr="00E71A48">
        <w:rPr>
          <w:bCs w:val="0"/>
          <w:i/>
          <w:sz w:val="24"/>
          <w:szCs w:val="24"/>
        </w:rPr>
        <w:t xml:space="preserve">ов данного запроса предложений </w:t>
      </w:r>
      <w:r w:rsidRPr="00E71A48">
        <w:rPr>
          <w:bCs w:val="0"/>
          <w:sz w:val="24"/>
          <w:szCs w:val="24"/>
        </w:rPr>
        <w:t>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Данное требование приводится, если одновременно с разрешением участвовать в данном запросе предложений коллективным </w:t>
      </w:r>
      <w:r w:rsidR="009C744E" w:rsidRPr="00E71A48">
        <w:rPr>
          <w:b/>
          <w:bCs w:val="0"/>
          <w:i/>
          <w:sz w:val="24"/>
          <w:szCs w:val="24"/>
          <w:shd w:val="clear" w:color="auto" w:fill="FFFF99"/>
        </w:rPr>
        <w:t>Участник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ам дается право привлекать </w:t>
      </w:r>
      <w:r w:rsidR="00E250E3" w:rsidRPr="00E71A48">
        <w:rPr>
          <w:b/>
          <w:bCs w:val="0"/>
          <w:i/>
          <w:sz w:val="24"/>
          <w:szCs w:val="24"/>
          <w:shd w:val="clear" w:color="auto" w:fill="FFFF99"/>
        </w:rPr>
        <w:t>субподрядчиков</w:t>
      </w:r>
      <w:r w:rsidR="0091430E" w:rsidRPr="00E71A48">
        <w:rPr>
          <w:b/>
          <w:bCs w:val="0"/>
          <w:i/>
          <w:sz w:val="24"/>
          <w:szCs w:val="24"/>
          <w:shd w:val="clear" w:color="auto" w:fill="FFFF99"/>
        </w:rPr>
        <w:t>/соисполнителей/</w:t>
      </w:r>
      <w:proofErr w:type="spellStart"/>
      <w:r w:rsidR="0091430E" w:rsidRPr="00E71A48">
        <w:rPr>
          <w:b/>
          <w:bCs w:val="0"/>
          <w:i/>
          <w:sz w:val="24"/>
          <w:szCs w:val="24"/>
          <w:shd w:val="clear" w:color="auto" w:fill="FFFF99"/>
        </w:rPr>
        <w:t>сопоставщиков</w:t>
      </w:r>
      <w:proofErr w:type="spellEnd"/>
      <w:proofErr w:type="gramEnd"/>
      <w:r w:rsidRPr="00E71A48">
        <w:rPr>
          <w:bCs w:val="0"/>
          <w:sz w:val="24"/>
          <w:szCs w:val="24"/>
        </w:rPr>
        <w:t xml:space="preserve">]. В случае невыполнения этих требований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с участием таких организаций будут отклонены без рассмотрения по существу. </w:t>
      </w:r>
      <w:r w:rsidR="00D77DCB" w:rsidRPr="00E71A48">
        <w:rPr>
          <w:bCs w:val="0"/>
          <w:sz w:val="24"/>
          <w:szCs w:val="24"/>
        </w:rPr>
        <w:t>В случае невыполнения этих требований Предложения с участием таких лиц будут отклонены без рассмотрения по существу.</w:t>
      </w:r>
    </w:p>
    <w:p w:rsidR="00717F60" w:rsidRPr="00E71A48" w:rsidRDefault="00717F60" w:rsidP="00E6083F">
      <w:pPr>
        <w:widowControl w:val="0"/>
        <w:numPr>
          <w:ilvl w:val="3"/>
          <w:numId w:val="46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E71A48" w:rsidRDefault="004B5EB3" w:rsidP="00E6083F">
      <w:pPr>
        <w:widowControl w:val="0"/>
        <w:numPr>
          <w:ilvl w:val="4"/>
          <w:numId w:val="12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sz w:val="24"/>
          <w:szCs w:val="24"/>
        </w:rPr>
        <w:fldChar w:fldCharType="begin"/>
      </w:r>
      <w:r w:rsidR="00AD3EBC" w:rsidRPr="00E71A48">
        <w:rPr>
          <w:sz w:val="24"/>
          <w:szCs w:val="24"/>
        </w:rPr>
        <w:instrText xml:space="preserve"> REF _Ref303669441 \r \h  \* MERGEFORMAT </w:instrText>
      </w:r>
      <w:r w:rsidR="00AD3EBC" w:rsidRPr="00E71A48">
        <w:rPr>
          <w:sz w:val="24"/>
          <w:szCs w:val="24"/>
        </w:rPr>
      </w:r>
      <w:r w:rsidR="00AD3EBC" w:rsidRPr="00E71A48">
        <w:rPr>
          <w:sz w:val="24"/>
          <w:szCs w:val="24"/>
        </w:rPr>
        <w:fldChar w:fldCharType="separate"/>
      </w:r>
      <w:r w:rsidR="001E200B" w:rsidRPr="001E200B">
        <w:rPr>
          <w:bCs w:val="0"/>
          <w:sz w:val="24"/>
          <w:szCs w:val="24"/>
        </w:rPr>
        <w:t>3.3.8.2.1</w:t>
      </w:r>
      <w:r w:rsidR="00AD3EBC" w:rsidRPr="00E71A48">
        <w:rPr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4B5EB3" w:rsidP="00E6083F">
      <w:pPr>
        <w:widowControl w:val="0"/>
        <w:numPr>
          <w:ilvl w:val="4"/>
          <w:numId w:val="12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E6083F">
      <w:pPr>
        <w:widowControl w:val="0"/>
        <w:numPr>
          <w:ilvl w:val="4"/>
          <w:numId w:val="12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E6083F">
      <w:pPr>
        <w:widowControl w:val="0"/>
        <w:numPr>
          <w:ilvl w:val="4"/>
          <w:numId w:val="12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дополнительно должна включать сведения о распределение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(раздел </w:t>
      </w:r>
      <w:r w:rsidR="00F85CCF" w:rsidRPr="00E71A48">
        <w:rPr>
          <w:bCs w:val="0"/>
          <w:sz w:val="24"/>
          <w:szCs w:val="24"/>
        </w:rPr>
        <w:fldChar w:fldCharType="begin"/>
      </w:r>
      <w:r w:rsidR="00F85CCF" w:rsidRPr="00E71A48">
        <w:rPr>
          <w:bCs w:val="0"/>
          <w:sz w:val="24"/>
          <w:szCs w:val="24"/>
        </w:rPr>
        <w:instrText xml:space="preserve"> REF _Ref306031829 \r \h </w:instrText>
      </w:r>
      <w:r w:rsidR="00E71A48" w:rsidRPr="00E71A48">
        <w:rPr>
          <w:bCs w:val="0"/>
          <w:sz w:val="24"/>
          <w:szCs w:val="24"/>
        </w:rPr>
        <w:instrText xml:space="preserve"> \* MERGEFORMAT </w:instrText>
      </w:r>
      <w:r w:rsidR="00F85CCF" w:rsidRPr="00E71A48">
        <w:rPr>
          <w:bCs w:val="0"/>
          <w:sz w:val="24"/>
          <w:szCs w:val="24"/>
        </w:rPr>
      </w:r>
      <w:r w:rsidR="00F85CCF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4</w:t>
      </w:r>
      <w:r w:rsidR="00F85CC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 xml:space="preserve">, </w:t>
      </w:r>
      <w:r w:rsidR="0091430E" w:rsidRPr="00E71A48">
        <w:rPr>
          <w:bCs w:val="0"/>
          <w:sz w:val="24"/>
          <w:szCs w:val="24"/>
          <w:lang w:eastAsia="ru-RU"/>
        </w:rPr>
        <w:t>форма ___ [</w:t>
      </w:r>
      <w:r w:rsidR="0091430E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91430E" w:rsidRPr="00E71A48">
        <w:rPr>
          <w:bCs w:val="0"/>
          <w:sz w:val="24"/>
          <w:szCs w:val="24"/>
          <w:lang w:eastAsia="ru-RU"/>
        </w:rPr>
        <w:t>]</w:t>
      </w:r>
      <w:r w:rsidR="00717F60" w:rsidRPr="00E71A48">
        <w:rPr>
          <w:bCs w:val="0"/>
          <w:sz w:val="24"/>
          <w:szCs w:val="24"/>
        </w:rPr>
        <w:t>).</w:t>
      </w:r>
    </w:p>
    <w:p w:rsidR="00717F60" w:rsidRPr="00E71A48" w:rsidRDefault="00717F60" w:rsidP="00E6083F">
      <w:pPr>
        <w:widowControl w:val="0"/>
        <w:numPr>
          <w:ilvl w:val="3"/>
          <w:numId w:val="46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E71A48">
        <w:rPr>
          <w:sz w:val="24"/>
          <w:szCs w:val="24"/>
        </w:rPr>
        <w:t xml:space="preserve">объемов выполняемых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F85CCF" w:rsidRPr="00E71A48">
        <w:rPr>
          <w:sz w:val="24"/>
          <w:szCs w:val="24"/>
        </w:rPr>
        <w:t xml:space="preserve"> </w:t>
      </w:r>
      <w:r w:rsidR="0007043F" w:rsidRPr="00E71A48">
        <w:rPr>
          <w:sz w:val="24"/>
          <w:szCs w:val="24"/>
        </w:rPr>
        <w:t>услуг</w:t>
      </w:r>
      <w:r w:rsidR="00BE62BA"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а. Не подлежащие суммированию показатели</w:t>
      </w:r>
      <w:r w:rsidR="00EE2EFB" w:rsidRPr="00E71A48">
        <w:rPr>
          <w:bCs w:val="0"/>
          <w:sz w:val="24"/>
          <w:szCs w:val="24"/>
        </w:rPr>
        <w:t xml:space="preserve"> (за исключением указанных </w:t>
      </w:r>
      <w:r w:rsidR="00D77DCB" w:rsidRPr="00E71A48">
        <w:rPr>
          <w:bCs w:val="0"/>
          <w:sz w:val="24"/>
          <w:szCs w:val="24"/>
        </w:rPr>
        <w:t>п.</w:t>
      </w:r>
      <w:r w:rsidR="009C744E" w:rsidRPr="00E71A48">
        <w:rPr>
          <w:bCs w:val="0"/>
          <w:sz w:val="24"/>
          <w:szCs w:val="24"/>
        </w:rPr>
        <w:t xml:space="preserve"> </w:t>
      </w:r>
      <w:proofErr w:type="gramStart"/>
      <w:r w:rsidR="00D77DCB" w:rsidRPr="00E71A48">
        <w:rPr>
          <w:bCs w:val="0"/>
          <w:sz w:val="24"/>
          <w:szCs w:val="24"/>
        </w:rPr>
        <w:t>п. </w:t>
      </w:r>
      <w:r w:rsidR="00AD3EBC" w:rsidRPr="00E71A48">
        <w:rPr>
          <w:bCs w:val="0"/>
          <w:sz w:val="24"/>
          <w:szCs w:val="24"/>
        </w:rPr>
        <w:fldChar w:fldCharType="begin"/>
      </w:r>
      <w:r w:rsidR="00D77DCB" w:rsidRPr="00E71A48">
        <w:rPr>
          <w:bCs w:val="0"/>
          <w:sz w:val="24"/>
          <w:szCs w:val="24"/>
        </w:rPr>
        <w:instrText xml:space="preserve"> REF _Ref306032455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а</w:t>
      </w:r>
      <w:proofErr w:type="gramEnd"/>
      <w:r w:rsidR="001E200B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fldChar w:fldCharType="end"/>
      </w:r>
      <w:r w:rsidR="00D77DCB" w:rsidRPr="00E71A48">
        <w:rPr>
          <w:bCs w:val="0"/>
          <w:sz w:val="24"/>
          <w:szCs w:val="24"/>
        </w:rPr>
        <w:t xml:space="preserve"> - </w:t>
      </w:r>
      <w:r w:rsidR="00AD3EBC" w:rsidRPr="00E71A48">
        <w:rPr>
          <w:bCs w:val="0"/>
          <w:sz w:val="24"/>
          <w:szCs w:val="24"/>
        </w:rPr>
        <w:fldChar w:fldCharType="begin"/>
      </w:r>
      <w:r w:rsidR="00D77DCB" w:rsidRPr="00E71A48">
        <w:rPr>
          <w:bCs w:val="0"/>
          <w:sz w:val="24"/>
          <w:szCs w:val="24"/>
        </w:rPr>
        <w:instrText xml:space="preserve"> REF _Ref306032457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г)</w:t>
      </w:r>
      <w:r w:rsidR="00AD3EBC" w:rsidRPr="00E71A48">
        <w:rPr>
          <w:bCs w:val="0"/>
          <w:sz w:val="24"/>
          <w:szCs w:val="24"/>
        </w:rPr>
        <w:fldChar w:fldCharType="end"/>
      </w:r>
      <w:r w:rsidR="00D77DCB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</w:rPr>
        <w:fldChar w:fldCharType="begin"/>
      </w:r>
      <w:r w:rsidR="00D77DCB" w:rsidRPr="00E71A48">
        <w:rPr>
          <w:bCs w:val="0"/>
          <w:sz w:val="24"/>
          <w:szCs w:val="24"/>
        </w:rPr>
        <w:instrText xml:space="preserve"> REF _Ref303669127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3.3.8.2</w:t>
      </w:r>
      <w:r w:rsidR="00AD3EBC" w:rsidRPr="00E71A48">
        <w:rPr>
          <w:bCs w:val="0"/>
          <w:sz w:val="24"/>
          <w:szCs w:val="24"/>
        </w:rPr>
        <w:fldChar w:fldCharType="end"/>
      </w:r>
      <w:r w:rsidR="00D77DCB" w:rsidRPr="00E71A48">
        <w:rPr>
          <w:bCs w:val="0"/>
          <w:sz w:val="24"/>
          <w:szCs w:val="24"/>
        </w:rPr>
        <w:t xml:space="preserve">) </w:t>
      </w:r>
      <w:r w:rsidRPr="00E71A48">
        <w:rPr>
          <w:bCs w:val="0"/>
          <w:sz w:val="24"/>
          <w:szCs w:val="24"/>
        </w:rPr>
        <w:t xml:space="preserve">должны быть в наличии хотя бы у одного члена объединения. При оценке финансовой устойчивости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оценка производится по суммарным значениям всех членов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каждому показателю в соответствии с методикой (раздел </w:t>
      </w:r>
      <w:r w:rsidR="009C744E" w:rsidRPr="00E71A48">
        <w:rPr>
          <w:bCs w:val="0"/>
          <w:sz w:val="24"/>
          <w:szCs w:val="24"/>
        </w:rPr>
        <w:fldChar w:fldCharType="begin"/>
      </w:r>
      <w:r w:rsidR="009C744E" w:rsidRPr="00E71A48">
        <w:rPr>
          <w:bCs w:val="0"/>
          <w:sz w:val="24"/>
          <w:szCs w:val="24"/>
        </w:rPr>
        <w:instrText xml:space="preserve"> REF _Ref306117362 \r \h </w:instrText>
      </w:r>
      <w:r w:rsidR="00123C70" w:rsidRPr="00E71A48">
        <w:rPr>
          <w:bCs w:val="0"/>
          <w:sz w:val="24"/>
          <w:szCs w:val="24"/>
        </w:rPr>
        <w:instrText xml:space="preserve"> \* MERGEFORMAT </w:instrText>
      </w:r>
      <w:r w:rsidR="009C744E" w:rsidRPr="00E71A48">
        <w:rPr>
          <w:bCs w:val="0"/>
          <w:sz w:val="24"/>
          <w:szCs w:val="24"/>
        </w:rPr>
      </w:r>
      <w:r w:rsidR="009C744E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5</w:t>
      </w:r>
      <w:r w:rsidR="009C744E" w:rsidRPr="00E71A48">
        <w:rPr>
          <w:bCs w:val="0"/>
          <w:sz w:val="24"/>
          <w:szCs w:val="24"/>
        </w:rPr>
        <w:fldChar w:fldCharType="end"/>
      </w:r>
      <w:r w:rsidR="009C744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Документации по запросу предложений).</w:t>
      </w:r>
    </w:p>
    <w:p w:rsidR="00717F60" w:rsidRPr="00E71A48" w:rsidRDefault="00717F60" w:rsidP="00E6083F">
      <w:pPr>
        <w:widowControl w:val="0"/>
        <w:numPr>
          <w:ilvl w:val="3"/>
          <w:numId w:val="46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04" w:name="_Ref306114966"/>
      <w:bookmarkStart w:id="105" w:name="_Toc343613541"/>
      <w:r w:rsidRPr="00E71A48">
        <w:rPr>
          <w:szCs w:val="24"/>
        </w:rPr>
        <w:t>Разъяснение Документации по запросу предложений</w:t>
      </w:r>
      <w:bookmarkEnd w:id="104"/>
      <w:bookmarkEnd w:id="105"/>
    </w:p>
    <w:p w:rsidR="00717F60" w:rsidRPr="00E71A48" w:rsidRDefault="00717F60" w:rsidP="00E6083F">
      <w:pPr>
        <w:widowControl w:val="0"/>
        <w:numPr>
          <w:ilvl w:val="3"/>
          <w:numId w:val="4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E6083F">
      <w:pPr>
        <w:widowControl w:val="0"/>
        <w:numPr>
          <w:ilvl w:val="3"/>
          <w:numId w:val="4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 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или указать иной разумный </w:t>
      </w:r>
      <w:r w:rsidRPr="00E71A48">
        <w:rPr>
          <w:b/>
          <w:bCs w:val="0"/>
          <w:sz w:val="24"/>
          <w:szCs w:val="24"/>
          <w:shd w:val="clear" w:color="auto" w:fill="FFFF99"/>
        </w:rPr>
        <w:t>срок</w:t>
      </w:r>
      <w:r w:rsidRPr="00E71A48">
        <w:rPr>
          <w:bCs w:val="0"/>
          <w:sz w:val="24"/>
          <w:szCs w:val="24"/>
        </w:rPr>
        <w:t xml:space="preserve">].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6083F">
      <w:pPr>
        <w:widowControl w:val="0"/>
        <w:numPr>
          <w:ilvl w:val="3"/>
          <w:numId w:val="4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Организатора,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71A48">
        <w:rPr>
          <w:bCs w:val="0"/>
          <w:iCs/>
          <w:sz w:val="24"/>
          <w:szCs w:val="24"/>
        </w:rPr>
        <w:t>,</w:t>
      </w:r>
      <w:proofErr w:type="gramEnd"/>
      <w:r w:rsidRPr="00E71A48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окументацию, Организатором осуществляется продление подачи заявок в соответствии с п. </w:t>
      </w:r>
      <w:r w:rsidR="00AD3EBC" w:rsidRPr="00E71A48">
        <w:rPr>
          <w:bCs w:val="0"/>
          <w:iCs/>
          <w:sz w:val="24"/>
          <w:szCs w:val="24"/>
        </w:rPr>
        <w:fldChar w:fldCharType="begin"/>
      </w:r>
      <w:r w:rsidR="00400D7D" w:rsidRPr="00E71A48">
        <w:rPr>
          <w:bCs w:val="0"/>
          <w:iCs/>
          <w:sz w:val="24"/>
          <w:szCs w:val="24"/>
        </w:rPr>
        <w:instrText xml:space="preserve"> REF _Ref306008743 \r \h </w:instrText>
      </w:r>
      <w:r w:rsidR="00C70F61" w:rsidRPr="00E71A48">
        <w:rPr>
          <w:bCs w:val="0"/>
          <w:iCs/>
          <w:sz w:val="24"/>
          <w:szCs w:val="24"/>
        </w:rPr>
        <w:instrText xml:space="preserve"> \* MERGEFORMAT </w:instrText>
      </w:r>
      <w:r w:rsidR="00AD3EBC" w:rsidRPr="00E71A48">
        <w:rPr>
          <w:bCs w:val="0"/>
          <w:iCs/>
          <w:sz w:val="24"/>
          <w:szCs w:val="24"/>
        </w:rPr>
      </w:r>
      <w:r w:rsidR="00AD3EBC" w:rsidRPr="00E71A48">
        <w:rPr>
          <w:bCs w:val="0"/>
          <w:iCs/>
          <w:sz w:val="24"/>
          <w:szCs w:val="24"/>
        </w:rPr>
        <w:fldChar w:fldCharType="separate"/>
      </w:r>
      <w:r w:rsidR="001E200B">
        <w:rPr>
          <w:bCs w:val="0"/>
          <w:iCs/>
          <w:sz w:val="24"/>
          <w:szCs w:val="24"/>
        </w:rPr>
        <w:t>3.3.4</w:t>
      </w:r>
      <w:r w:rsidR="00AD3EBC" w:rsidRPr="00E71A48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06" w:name="_Toc343613542"/>
      <w:r w:rsidRPr="00E71A48">
        <w:rPr>
          <w:szCs w:val="24"/>
        </w:rPr>
        <w:t>Внесение изменений в Документацию по запросу предложений.</w:t>
      </w:r>
      <w:bookmarkEnd w:id="106"/>
    </w:p>
    <w:p w:rsidR="00DE2870" w:rsidRPr="00E71A48" w:rsidRDefault="00717F60" w:rsidP="00E6083F">
      <w:pPr>
        <w:widowControl w:val="0"/>
        <w:numPr>
          <w:ilvl w:val="3"/>
          <w:numId w:val="48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E6083F">
      <w:pPr>
        <w:widowControl w:val="0"/>
        <w:numPr>
          <w:ilvl w:val="3"/>
          <w:numId w:val="48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07" w:name="_Toc343613543"/>
      <w:r w:rsidRPr="00E71A48">
        <w:rPr>
          <w:szCs w:val="24"/>
        </w:rPr>
        <w:lastRenderedPageBreak/>
        <w:t>Продление срока окончания приема Заявок</w:t>
      </w:r>
      <w:bookmarkEnd w:id="107"/>
    </w:p>
    <w:p w:rsidR="00717F60" w:rsidRPr="00E71A48" w:rsidRDefault="00717F60" w:rsidP="00E6083F">
      <w:pPr>
        <w:widowControl w:val="0"/>
        <w:numPr>
          <w:ilvl w:val="3"/>
          <w:numId w:val="49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E6083F">
      <w:pPr>
        <w:widowControl w:val="0"/>
        <w:numPr>
          <w:ilvl w:val="3"/>
          <w:numId w:val="49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10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109" w:name="_Toc299701566"/>
      <w:bookmarkStart w:id="110" w:name="_Ref306176386"/>
      <w:bookmarkStart w:id="111" w:name="_Toc343613544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109"/>
      <w:bookmarkEnd w:id="110"/>
      <w:bookmarkEnd w:id="111"/>
    </w:p>
    <w:p w:rsidR="00932C0A" w:rsidRPr="00E71A48" w:rsidRDefault="009C744E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сумму не менее___ % </w:t>
      </w:r>
      <w:r w:rsidR="00932C0A" w:rsidRPr="00E71A48">
        <w:rPr>
          <w:b/>
          <w:i/>
          <w:snapToGrid w:val="0"/>
          <w:sz w:val="24"/>
          <w:szCs w:val="24"/>
          <w:lang w:eastAsia="ru-RU"/>
        </w:rPr>
        <w:t>[</w:t>
      </w:r>
      <w:r w:rsidR="00932C0A" w:rsidRPr="00E71A48">
        <w:rPr>
          <w:b/>
          <w:bCs w:val="0"/>
          <w:i/>
          <w:sz w:val="24"/>
          <w:szCs w:val="24"/>
          <w:shd w:val="clear" w:color="auto" w:fill="FFFF99"/>
        </w:rPr>
        <w:t xml:space="preserve">указывается 3% - при </w:t>
      </w:r>
      <w:r w:rsidR="0091430E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размере началь</w:t>
      </w:r>
      <w:r w:rsidR="00DC15DC">
        <w:rPr>
          <w:b/>
          <w:bCs w:val="0"/>
          <w:i/>
          <w:sz w:val="24"/>
          <w:szCs w:val="24"/>
          <w:shd w:val="clear" w:color="auto" w:fill="FFFF99"/>
          <w:lang w:eastAsia="ru-RU"/>
        </w:rPr>
        <w:t>н</w:t>
      </w:r>
      <w:r w:rsidR="0091430E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ой (максимальной) цены договора (цены лота) </w:t>
      </w:r>
      <w:r w:rsidR="00932C0A" w:rsidRPr="00E71A48">
        <w:rPr>
          <w:b/>
          <w:bCs w:val="0"/>
          <w:i/>
          <w:sz w:val="24"/>
          <w:szCs w:val="24"/>
          <w:shd w:val="clear" w:color="auto" w:fill="FFFF99"/>
        </w:rPr>
        <w:t xml:space="preserve">до 1 млрд. руб. с НДС, 1% - при </w:t>
      </w:r>
      <w:r w:rsidR="0091430E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размере начальной (максимальной) цены договора (цены лота) </w:t>
      </w:r>
      <w:r w:rsidR="00932C0A" w:rsidRPr="00E71A48">
        <w:rPr>
          <w:b/>
          <w:bCs w:val="0"/>
          <w:i/>
          <w:sz w:val="24"/>
          <w:szCs w:val="24"/>
          <w:shd w:val="clear" w:color="auto" w:fill="FFFF99"/>
        </w:rPr>
        <w:t>более 1 млрд. руб. с НДС</w:t>
      </w:r>
      <w:r w:rsidR="00932C0A" w:rsidRPr="00E71A48">
        <w:rPr>
          <w:b/>
          <w:i/>
          <w:snapToGrid w:val="0"/>
          <w:sz w:val="24"/>
          <w:szCs w:val="24"/>
          <w:lang w:eastAsia="ru-RU"/>
        </w:rPr>
        <w:t>]</w:t>
      </w:r>
      <w:r w:rsidR="00932C0A" w:rsidRPr="00E71A48">
        <w:rPr>
          <w:bCs w:val="0"/>
          <w:sz w:val="24"/>
          <w:szCs w:val="24"/>
        </w:rPr>
        <w:t xml:space="preserve">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с учетом</w:t>
      </w:r>
      <w:proofErr w:type="gramEnd"/>
      <w:r w:rsidR="00932C0A" w:rsidRPr="00E71A48">
        <w:rPr>
          <w:bCs w:val="0"/>
          <w:sz w:val="24"/>
          <w:szCs w:val="24"/>
        </w:rPr>
        <w:t xml:space="preserve"> </w:t>
      </w:r>
      <w:proofErr w:type="gramStart"/>
      <w:r w:rsidR="00932C0A" w:rsidRPr="00E71A48">
        <w:rPr>
          <w:bCs w:val="0"/>
          <w:sz w:val="24"/>
          <w:szCs w:val="24"/>
        </w:rPr>
        <w:t xml:space="preserve">НДС (раздел </w:t>
      </w:r>
      <w:r w:rsidR="00F85CCF" w:rsidRPr="00E71A48">
        <w:rPr>
          <w:bCs w:val="0"/>
          <w:sz w:val="24"/>
          <w:szCs w:val="24"/>
        </w:rPr>
        <w:fldChar w:fldCharType="begin"/>
      </w:r>
      <w:r w:rsidR="00F85CCF" w:rsidRPr="00E71A48">
        <w:rPr>
          <w:bCs w:val="0"/>
          <w:sz w:val="24"/>
          <w:szCs w:val="24"/>
        </w:rPr>
        <w:instrText xml:space="preserve"> REF _Ref306031829 \r \h </w:instrText>
      </w:r>
      <w:r w:rsidR="00E71A48" w:rsidRPr="00E71A48">
        <w:rPr>
          <w:bCs w:val="0"/>
          <w:sz w:val="24"/>
          <w:szCs w:val="24"/>
        </w:rPr>
        <w:instrText xml:space="preserve"> \* MERGEFORMAT </w:instrText>
      </w:r>
      <w:r w:rsidR="00F85CCF" w:rsidRPr="00E71A48">
        <w:rPr>
          <w:bCs w:val="0"/>
          <w:sz w:val="24"/>
          <w:szCs w:val="24"/>
        </w:rPr>
      </w:r>
      <w:r w:rsidR="00F85CCF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4</w:t>
      </w:r>
      <w:r w:rsidR="00F85CCF" w:rsidRPr="00E71A48">
        <w:rPr>
          <w:bCs w:val="0"/>
          <w:sz w:val="24"/>
          <w:szCs w:val="24"/>
        </w:rPr>
        <w:fldChar w:fldCharType="end"/>
      </w:r>
      <w:r w:rsidR="00932C0A" w:rsidRPr="00E71A48">
        <w:rPr>
          <w:bCs w:val="0"/>
          <w:sz w:val="24"/>
          <w:szCs w:val="24"/>
        </w:rPr>
        <w:t xml:space="preserve">, </w:t>
      </w:r>
      <w:r w:rsidR="0091430E" w:rsidRPr="00E71A48">
        <w:rPr>
          <w:bCs w:val="0"/>
          <w:sz w:val="24"/>
          <w:szCs w:val="24"/>
          <w:lang w:eastAsia="ru-RU"/>
        </w:rPr>
        <w:t>(форма ___ [</w:t>
      </w:r>
      <w:r w:rsidR="0091430E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указывается с учетом </w:t>
      </w:r>
      <w:r w:rsidR="004E3ED2">
        <w:rPr>
          <w:b/>
          <w:bCs w:val="0"/>
          <w:i/>
          <w:sz w:val="24"/>
          <w:szCs w:val="24"/>
          <w:shd w:val="clear" w:color="auto" w:fill="FFFF99"/>
          <w:lang w:eastAsia="ru-RU"/>
        </w:rPr>
        <w:t>Приложения № 4 к Стандарту</w:t>
      </w:r>
      <w:r w:rsidR="0091430E" w:rsidRPr="00E71A48">
        <w:rPr>
          <w:bCs w:val="0"/>
          <w:sz w:val="24"/>
          <w:szCs w:val="24"/>
          <w:lang w:eastAsia="ru-RU"/>
        </w:rPr>
        <w:t>]</w:t>
      </w:r>
      <w:r w:rsidR="00932C0A" w:rsidRPr="00E71A48">
        <w:rPr>
          <w:bCs w:val="0"/>
          <w:sz w:val="24"/>
          <w:szCs w:val="24"/>
        </w:rPr>
        <w:t xml:space="preserve">). </w:t>
      </w:r>
      <w:proofErr w:type="gramEnd"/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 и/или банковской гарантии.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Банковская гарантия должна быть составлена с учетом требований статей 368-378 Гражданского кодекса РФ и следующих условий:</w:t>
      </w:r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843"/>
        </w:tabs>
        <w:suppressAutoHyphens w:val="0"/>
        <w:spacing w:line="264" w:lineRule="auto"/>
        <w:ind w:left="0" w:firstLine="72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Банковская гарантия должна быть безотзывной.</w:t>
      </w:r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843"/>
        </w:tabs>
        <w:suppressAutoHyphens w:val="0"/>
        <w:spacing w:line="264" w:lineRule="auto"/>
        <w:ind w:left="0" w:firstLine="72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Сумма банковской гарантии должна быть выражена в российских рублях.</w:t>
      </w:r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843"/>
        </w:tabs>
        <w:suppressAutoHyphens w:val="0"/>
        <w:spacing w:line="264" w:lineRule="auto"/>
        <w:ind w:left="0" w:firstLine="72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Банковская гарантия должна действовать не менее 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указывается количество дней, в течение которых должна действовать банковская гарантия; обычно указывается 100, рассчитывается исходя из срока действия </w:t>
      </w:r>
      <w:r w:rsidR="004B5EB3" w:rsidRPr="00E71A48">
        <w:rPr>
          <w:b/>
          <w:bCs w:val="0"/>
          <w:i/>
          <w:sz w:val="24"/>
          <w:szCs w:val="24"/>
          <w:shd w:val="clear" w:color="auto" w:fill="FFFF99"/>
        </w:rPr>
        <w:t>Заявк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и п.</w:t>
      </w:r>
      <w:r w:rsidR="004F577B" w:rsidRPr="00E71A48" w:rsidDel="004F577B">
        <w:rPr>
          <w:b/>
          <w:bCs w:val="0"/>
          <w:i/>
          <w:sz w:val="24"/>
          <w:szCs w:val="24"/>
          <w:shd w:val="clear" w:color="auto" w:fill="FFFF99"/>
        </w:rPr>
        <w:t xml:space="preserve"> </w:t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fldChar w:fldCharType="begin"/>
      </w:r>
      <w:r w:rsidR="009B380E"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REF _Ref306008743 \r \h </w:instrText>
      </w:r>
      <w:r w:rsidR="00C70F61"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\* MERGEFORMAT </w:instrText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fldChar w:fldCharType="separate"/>
      </w:r>
      <w:r w:rsidR="001E200B">
        <w:rPr>
          <w:b/>
          <w:bCs w:val="0"/>
          <w:i/>
          <w:sz w:val="24"/>
          <w:szCs w:val="24"/>
          <w:shd w:val="clear" w:color="auto" w:fill="FFFF99"/>
        </w:rPr>
        <w:t>3.3.4</w:t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fldChar w:fldCharType="end"/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+ запас 10 дней</w:t>
      </w:r>
      <w:r w:rsidRPr="00E71A48">
        <w:rPr>
          <w:bCs w:val="0"/>
          <w:sz w:val="24"/>
          <w:szCs w:val="24"/>
        </w:rPr>
        <w:t xml:space="preserve">] календарных дней </w:t>
      </w:r>
      <w:proofErr w:type="gramStart"/>
      <w:r w:rsidRPr="00E71A48">
        <w:rPr>
          <w:bCs w:val="0"/>
          <w:sz w:val="24"/>
          <w:szCs w:val="24"/>
        </w:rPr>
        <w:t>с даты вскрытия</w:t>
      </w:r>
      <w:proofErr w:type="gramEnd"/>
      <w:r w:rsidRPr="00E71A48">
        <w:rPr>
          <w:bCs w:val="0"/>
          <w:sz w:val="24"/>
          <w:szCs w:val="24"/>
        </w:rPr>
        <w:t xml:space="preserve"> конвертов с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ами. </w:t>
      </w:r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843"/>
        </w:tabs>
        <w:suppressAutoHyphens w:val="0"/>
        <w:spacing w:line="264" w:lineRule="auto"/>
        <w:ind w:left="0" w:firstLine="72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Банковская гарантия должна быть подписана лицом, имеющим право, в соответствии с законодательством Российской Федерации, действовать от имени банка без доверенности, что должно быть подтверждено соответствующими документами (приказ, протокол и т.п.), или надлежащим </w:t>
      </w:r>
      <w:proofErr w:type="gramStart"/>
      <w:r w:rsidRPr="00E71A48">
        <w:rPr>
          <w:bCs w:val="0"/>
          <w:sz w:val="24"/>
          <w:szCs w:val="24"/>
        </w:rPr>
        <w:t>образом</w:t>
      </w:r>
      <w:proofErr w:type="gramEnd"/>
      <w:r w:rsidRPr="00E71A48">
        <w:rPr>
          <w:bCs w:val="0"/>
          <w:sz w:val="24"/>
          <w:szCs w:val="24"/>
        </w:rPr>
        <w:t xml:space="preserve"> уполномоченным им лицом на основании доверенности. В последнем случае нотариально заверенная копия доверенности прикладывается к банковской гарантии.</w:t>
      </w:r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843"/>
        </w:tabs>
        <w:suppressAutoHyphens w:val="0"/>
        <w:spacing w:line="264" w:lineRule="auto"/>
        <w:ind w:left="0" w:firstLine="72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Банковская гарантия должна быть выдана банком, отвечающим следующим требованиям:</w:t>
      </w:r>
    </w:p>
    <w:p w:rsidR="00932C0A" w:rsidRPr="00E71A48" w:rsidDel="00C673D2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минимальный размер собственных средств должен быть не менее указанного в</w:t>
      </w:r>
      <w:proofErr w:type="gramStart"/>
      <w:r w:rsidRPr="00E71A48">
        <w:rPr>
          <w:bCs w:val="0"/>
          <w:sz w:val="24"/>
          <w:szCs w:val="24"/>
        </w:rPr>
        <w:t> Т</w:t>
      </w:r>
      <w:proofErr w:type="gramEnd"/>
      <w:r w:rsidRPr="00E71A48">
        <w:rPr>
          <w:bCs w:val="0"/>
          <w:sz w:val="24"/>
          <w:szCs w:val="24"/>
        </w:rPr>
        <w:t>аб. 1.</w:t>
      </w:r>
    </w:p>
    <w:p w:rsidR="00932C0A" w:rsidRPr="00E71A48" w:rsidRDefault="00932C0A" w:rsidP="00E71A48">
      <w:pPr>
        <w:suppressAutoHyphens w:val="0"/>
        <w:spacing w:line="264" w:lineRule="auto"/>
        <w:jc w:val="right"/>
        <w:rPr>
          <w:b/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Таб.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1720"/>
        <w:gridCol w:w="1917"/>
        <w:gridCol w:w="1918"/>
        <w:gridCol w:w="1933"/>
      </w:tblGrid>
      <w:tr w:rsidR="00932C0A" w:rsidRPr="00E71A48" w:rsidTr="00781AF1">
        <w:tc>
          <w:tcPr>
            <w:tcW w:w="2130" w:type="dxa"/>
            <w:vAlign w:val="center"/>
          </w:tcPr>
          <w:p w:rsidR="00932C0A" w:rsidRPr="00E71A48" w:rsidRDefault="007D0EA7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1672" w:type="dxa"/>
            <w:vAlign w:val="center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 xml:space="preserve">До 30 </w:t>
            </w:r>
            <w:proofErr w:type="spellStart"/>
            <w:r w:rsidRPr="00E71A48">
              <w:rPr>
                <w:b/>
                <w:sz w:val="24"/>
                <w:szCs w:val="24"/>
                <w:lang w:eastAsia="ru-RU"/>
              </w:rPr>
              <w:t>млн</w:t>
            </w:r>
            <w:proofErr w:type="gramStart"/>
            <w:r w:rsidRPr="00E71A48">
              <w:rPr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E71A48">
              <w:rPr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Pr="00E71A48"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7" w:type="dxa"/>
            <w:vAlign w:val="center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>От 30 млн. до 70 млн. рублей</w:t>
            </w:r>
          </w:p>
        </w:tc>
        <w:tc>
          <w:tcPr>
            <w:tcW w:w="1918" w:type="dxa"/>
            <w:vAlign w:val="center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>От 70 до 300 млн. рублей</w:t>
            </w:r>
          </w:p>
        </w:tc>
        <w:tc>
          <w:tcPr>
            <w:tcW w:w="1933" w:type="dxa"/>
            <w:vAlign w:val="center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>Свыше 300 млн. рублей</w:t>
            </w:r>
          </w:p>
        </w:tc>
      </w:tr>
      <w:tr w:rsidR="00932C0A" w:rsidRPr="00E71A48" w:rsidTr="00781AF1">
        <w:tc>
          <w:tcPr>
            <w:tcW w:w="2130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 xml:space="preserve">Размер собственных </w:t>
            </w:r>
            <w:r w:rsidRPr="00E71A48">
              <w:rPr>
                <w:b/>
                <w:sz w:val="24"/>
                <w:szCs w:val="24"/>
                <w:lang w:eastAsia="ru-RU"/>
              </w:rPr>
              <w:lastRenderedPageBreak/>
              <w:t>сре</w:t>
            </w:r>
            <w:proofErr w:type="gramStart"/>
            <w:r w:rsidRPr="00E71A48">
              <w:rPr>
                <w:b/>
                <w:sz w:val="24"/>
                <w:szCs w:val="24"/>
                <w:lang w:eastAsia="ru-RU"/>
              </w:rPr>
              <w:t>дств кр</w:t>
            </w:r>
            <w:proofErr w:type="gramEnd"/>
            <w:r w:rsidRPr="00E71A48">
              <w:rPr>
                <w:b/>
                <w:sz w:val="24"/>
                <w:szCs w:val="24"/>
                <w:lang w:eastAsia="ru-RU"/>
              </w:rPr>
              <w:t>едитной организации</w:t>
            </w:r>
          </w:p>
        </w:tc>
        <w:tc>
          <w:tcPr>
            <w:tcW w:w="1672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71A48">
              <w:rPr>
                <w:sz w:val="24"/>
                <w:szCs w:val="24"/>
                <w:lang w:eastAsia="ru-RU"/>
              </w:rPr>
              <w:lastRenderedPageBreak/>
              <w:t>Согласно действующим</w:t>
            </w:r>
          </w:p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71A48">
              <w:rPr>
                <w:sz w:val="24"/>
                <w:szCs w:val="24"/>
                <w:lang w:eastAsia="ru-RU"/>
              </w:rPr>
              <w:lastRenderedPageBreak/>
              <w:t xml:space="preserve">требованиям  </w:t>
            </w:r>
            <w:r w:rsidR="007D07A7" w:rsidRPr="00E71A48">
              <w:rPr>
                <w:sz w:val="24"/>
                <w:szCs w:val="24"/>
                <w:lang w:eastAsia="ru-RU"/>
              </w:rPr>
              <w:t>Д</w:t>
            </w:r>
            <w:r w:rsidRPr="00E71A48">
              <w:rPr>
                <w:sz w:val="24"/>
                <w:szCs w:val="24"/>
                <w:lang w:eastAsia="ru-RU"/>
              </w:rPr>
              <w:t>окументации</w:t>
            </w:r>
            <w:r w:rsidR="007D0EA7" w:rsidRPr="00E71A48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lastRenderedPageBreak/>
              <w:t>&gt; 3 млрд. рублей</w:t>
            </w:r>
          </w:p>
        </w:tc>
        <w:tc>
          <w:tcPr>
            <w:tcW w:w="1918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>&gt; 4 млрд. рублей</w:t>
            </w:r>
          </w:p>
        </w:tc>
        <w:tc>
          <w:tcPr>
            <w:tcW w:w="1933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>&gt; 6 млрд. рублей</w:t>
            </w:r>
          </w:p>
        </w:tc>
      </w:tr>
      <w:tr w:rsidR="00932C0A" w:rsidRPr="00E71A48" w:rsidTr="00781AF1">
        <w:tc>
          <w:tcPr>
            <w:tcW w:w="2130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lastRenderedPageBreak/>
              <w:t>Размер активов кредитной организации</w:t>
            </w:r>
          </w:p>
        </w:tc>
        <w:tc>
          <w:tcPr>
            <w:tcW w:w="1672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71A48">
              <w:rPr>
                <w:sz w:val="24"/>
                <w:szCs w:val="24"/>
                <w:lang w:eastAsia="ru-RU"/>
              </w:rPr>
              <w:t>Согласно действующим</w:t>
            </w:r>
          </w:p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sz w:val="24"/>
                <w:szCs w:val="24"/>
                <w:lang w:eastAsia="ru-RU"/>
              </w:rPr>
              <w:t xml:space="preserve">требованиям </w:t>
            </w:r>
            <w:r w:rsidR="007D07A7" w:rsidRPr="00E71A48">
              <w:rPr>
                <w:sz w:val="24"/>
                <w:szCs w:val="24"/>
                <w:lang w:eastAsia="ru-RU"/>
              </w:rPr>
              <w:t>Д</w:t>
            </w:r>
            <w:r w:rsidRPr="00E71A48">
              <w:rPr>
                <w:sz w:val="24"/>
                <w:szCs w:val="24"/>
                <w:lang w:eastAsia="ru-RU"/>
              </w:rPr>
              <w:t>окументации</w:t>
            </w:r>
          </w:p>
        </w:tc>
        <w:tc>
          <w:tcPr>
            <w:tcW w:w="1917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 xml:space="preserve">&gt; </w:t>
            </w:r>
            <w:r w:rsidRPr="00E71A48">
              <w:rPr>
                <w:b/>
                <w:sz w:val="24"/>
                <w:szCs w:val="24"/>
                <w:lang w:val="en-US" w:eastAsia="ru-RU"/>
              </w:rPr>
              <w:t>3</w:t>
            </w:r>
            <w:r w:rsidRPr="00E71A48">
              <w:rPr>
                <w:b/>
                <w:sz w:val="24"/>
                <w:szCs w:val="24"/>
                <w:lang w:eastAsia="ru-RU"/>
              </w:rPr>
              <w:t>0</w:t>
            </w:r>
            <w:r w:rsidRPr="00E71A48">
              <w:rPr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71A48">
              <w:rPr>
                <w:b/>
                <w:sz w:val="24"/>
                <w:szCs w:val="24"/>
                <w:lang w:val="en-US" w:eastAsia="ru-RU"/>
              </w:rPr>
              <w:t>млрд</w:t>
            </w:r>
            <w:proofErr w:type="spellEnd"/>
            <w:r w:rsidRPr="00E71A48">
              <w:rPr>
                <w:b/>
                <w:sz w:val="24"/>
                <w:szCs w:val="24"/>
                <w:lang w:val="en-US" w:eastAsia="ru-RU"/>
              </w:rPr>
              <w:t>.</w:t>
            </w:r>
            <w:r w:rsidRPr="00E71A48">
              <w:rPr>
                <w:b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918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>&gt; 40 млрд. рублей</w:t>
            </w:r>
          </w:p>
        </w:tc>
        <w:tc>
          <w:tcPr>
            <w:tcW w:w="1933" w:type="dxa"/>
          </w:tcPr>
          <w:p w:rsidR="00932C0A" w:rsidRPr="00E71A48" w:rsidRDefault="00932C0A" w:rsidP="00E71A48">
            <w:pPr>
              <w:suppressAutoHyphens w:val="0"/>
              <w:spacing w:line="264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1A48">
              <w:rPr>
                <w:b/>
                <w:sz w:val="24"/>
                <w:szCs w:val="24"/>
                <w:lang w:eastAsia="ru-RU"/>
              </w:rPr>
              <w:t>&gt; 60 млрд. рублей</w:t>
            </w:r>
          </w:p>
        </w:tc>
      </w:tr>
    </w:tbl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обязательно наличие действующей лицензии ЦБ РФ на проведение банковских операций.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должны выполняться обязательные нормативы ЦБ РФ, установленные Инструкцией Банка России от 16 января 2004 г. N 110-И "Об обязательных нормативах банков".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должны выполняться Положения ЦБ РФ № 302-П от 26.03.2007 «О правилах ведения бухгалтерского учета в кредитных организациях, расположенных на территории Российской Федерации». 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Также банковская гарантия может быть выдана страховой организацией, отвечающей следующим требованиям: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регистрация на территории Российской Федерации;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опыт работы на страховом рынке – не менее 10 (десять) лет;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отсутствие неисполненных предписаний органа страхового надзора, подтвержденное письмом страховой компании;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страховая компания не должна находиться в процессе ликвидации или реорганизации, на ее имущество не должен быть наложен арест;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размер оплаченного уставного капитала составляет не менее 2 000 000 000,00 (Двух миллиардов) рублей;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сумму собственных средств не менее 2 500 000 000,00 (Двух миллиардов пятьсот миллионов) рублей;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соблюдение требований, установленных органом страхового надзора:</w:t>
      </w:r>
    </w:p>
    <w:p w:rsidR="00932C0A" w:rsidRPr="00E71A48" w:rsidRDefault="00932C0A" w:rsidP="00E6083F">
      <w:pPr>
        <w:widowControl w:val="0"/>
        <w:numPr>
          <w:ilvl w:val="1"/>
          <w:numId w:val="27"/>
        </w:numPr>
        <w:tabs>
          <w:tab w:val="num" w:pos="1817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 соотношению между фактическим и нормативным размерами маржи платежеспособности  (оценивается по форме № 6- страховщик);</w:t>
      </w:r>
    </w:p>
    <w:p w:rsidR="00932C0A" w:rsidRPr="00E71A48" w:rsidRDefault="00932C0A" w:rsidP="00E6083F">
      <w:pPr>
        <w:widowControl w:val="0"/>
        <w:numPr>
          <w:ilvl w:val="1"/>
          <w:numId w:val="27"/>
        </w:numPr>
        <w:tabs>
          <w:tab w:val="num" w:pos="1817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 составу и структуре активов, принимаемых для покрытия страховых резервов и собственных средств (оцениваетс</w:t>
      </w:r>
      <w:r w:rsidR="00E35E44" w:rsidRPr="00E71A48">
        <w:rPr>
          <w:bCs w:val="0"/>
          <w:sz w:val="24"/>
          <w:szCs w:val="24"/>
        </w:rPr>
        <w:t>я по формам №№ 7-страховщик и 14</w:t>
      </w:r>
      <w:r w:rsidRPr="00E71A48">
        <w:rPr>
          <w:bCs w:val="0"/>
          <w:sz w:val="24"/>
          <w:szCs w:val="24"/>
        </w:rPr>
        <w:t>-страховщик);</w:t>
      </w:r>
    </w:p>
    <w:p w:rsidR="00932C0A" w:rsidRPr="00E71A48" w:rsidRDefault="00932C0A" w:rsidP="00E6083F">
      <w:pPr>
        <w:widowControl w:val="0"/>
        <w:numPr>
          <w:ilvl w:val="4"/>
          <w:numId w:val="28"/>
        </w:numPr>
        <w:tabs>
          <w:tab w:val="num" w:pos="851"/>
        </w:tabs>
        <w:suppressAutoHyphens w:val="0"/>
        <w:spacing w:line="264" w:lineRule="auto"/>
        <w:ind w:left="142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размер активов на последнюю отчетную дату (данные строки 300 формы № 1-страховщик) составляет не менее 6 000 000 000,00 (Шесть миллиардов) рублей;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Бенефициаром в банковской гарантии должен быть указан Организатор </w:t>
      </w:r>
      <w:r w:rsidR="007D07A7" w:rsidRPr="00E71A48">
        <w:rPr>
          <w:bCs w:val="0"/>
          <w:sz w:val="24"/>
          <w:szCs w:val="24"/>
        </w:rPr>
        <w:t>з</w:t>
      </w:r>
      <w:r w:rsidR="00FE5731" w:rsidRPr="00E71A48">
        <w:rPr>
          <w:bCs w:val="0"/>
          <w:sz w:val="24"/>
          <w:szCs w:val="24"/>
        </w:rPr>
        <w:t>апроса предложени</w:t>
      </w:r>
      <w:r w:rsidR="007D07A7" w:rsidRPr="00E71A48">
        <w:rPr>
          <w:bCs w:val="0"/>
          <w:sz w:val="24"/>
          <w:szCs w:val="24"/>
        </w:rPr>
        <w:t>й</w:t>
      </w:r>
      <w:r w:rsidRPr="00E71A48">
        <w:rPr>
          <w:bCs w:val="0"/>
          <w:sz w:val="24"/>
          <w:szCs w:val="24"/>
        </w:rPr>
        <w:t xml:space="preserve">, принципалом —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</w:t>
      </w:r>
      <w:r w:rsidR="007D07A7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гарантом — банк, выдавший банковскую гарантию.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112" w:name="_Ref307586617"/>
      <w:r w:rsidRPr="00E71A48">
        <w:rPr>
          <w:bCs w:val="0"/>
          <w:sz w:val="24"/>
          <w:szCs w:val="24"/>
        </w:rPr>
        <w:t>В банковской гарантии должно быть предусмотрено безусловное право бенефициара на истребование суммы банковской гарантии полностью или частично в следующих случаях:</w:t>
      </w:r>
      <w:bookmarkEnd w:id="112"/>
    </w:p>
    <w:p w:rsidR="00932C0A" w:rsidRPr="00E71A48" w:rsidRDefault="00932C0A" w:rsidP="00E6083F">
      <w:pPr>
        <w:widowControl w:val="0"/>
        <w:numPr>
          <w:ilvl w:val="3"/>
          <w:numId w:val="26"/>
        </w:numPr>
        <w:tabs>
          <w:tab w:val="left" w:pos="1620"/>
        </w:tabs>
        <w:suppressAutoHyphens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снижения цены, в течение срока ее действия (п.</w:t>
      </w:r>
      <w:r w:rsidR="00AD3EBC" w:rsidRPr="00E71A48">
        <w:rPr>
          <w:bCs w:val="0"/>
          <w:sz w:val="24"/>
          <w:szCs w:val="24"/>
        </w:rPr>
        <w:fldChar w:fldCharType="begin"/>
      </w:r>
      <w:r w:rsidR="00864850" w:rsidRPr="00E71A48">
        <w:rPr>
          <w:bCs w:val="0"/>
          <w:sz w:val="24"/>
          <w:szCs w:val="24"/>
        </w:rPr>
        <w:instrText xml:space="preserve"> REF _Ref306008743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3.3.4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 после истечения срока окончания подачи заявок (п.</w:t>
      </w:r>
      <w:r w:rsidR="00AD3EBC" w:rsidRPr="00E71A48">
        <w:rPr>
          <w:bCs w:val="0"/>
          <w:sz w:val="24"/>
          <w:szCs w:val="24"/>
        </w:rPr>
        <w:fldChar w:fldCharType="begin"/>
      </w:r>
      <w:r w:rsidR="0009087F" w:rsidRPr="00E71A48">
        <w:rPr>
          <w:bCs w:val="0"/>
          <w:sz w:val="24"/>
          <w:szCs w:val="24"/>
        </w:rPr>
        <w:instrText xml:space="preserve"> REF _Ref303683455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3.3.4.1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E6083F">
      <w:pPr>
        <w:widowControl w:val="0"/>
        <w:numPr>
          <w:ilvl w:val="3"/>
          <w:numId w:val="26"/>
        </w:numPr>
        <w:tabs>
          <w:tab w:val="left" w:pos="1620"/>
        </w:tabs>
        <w:suppressAutoHyphens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E6083F">
      <w:pPr>
        <w:widowControl w:val="0"/>
        <w:numPr>
          <w:ilvl w:val="3"/>
          <w:numId w:val="26"/>
        </w:numPr>
        <w:tabs>
          <w:tab w:val="left" w:pos="1620"/>
        </w:tabs>
        <w:suppressAutoHyphens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(п.</w:t>
      </w:r>
      <w:r w:rsidR="00AD3EBC" w:rsidRPr="00E71A48">
        <w:rPr>
          <w:bCs w:val="0"/>
          <w:sz w:val="24"/>
          <w:szCs w:val="24"/>
        </w:rPr>
        <w:fldChar w:fldCharType="begin"/>
      </w:r>
      <w:r w:rsidR="007A0938" w:rsidRPr="00E71A48">
        <w:rPr>
          <w:bCs w:val="0"/>
          <w:sz w:val="24"/>
          <w:szCs w:val="24"/>
        </w:rPr>
        <w:instrText xml:space="preserve"> REF _Ref303251044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3.9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 со стороны: (а)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bCs w:val="0"/>
          <w:sz w:val="24"/>
          <w:szCs w:val="24"/>
        </w:rPr>
        <w:t xml:space="preserve">; (в)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</w:t>
      </w:r>
      <w:r w:rsidR="0089163E" w:rsidRPr="00E71A48">
        <w:rPr>
          <w:bCs w:val="0"/>
          <w:sz w:val="24"/>
          <w:szCs w:val="24"/>
        </w:rPr>
        <w:t xml:space="preserve"> 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окументации;</w:t>
      </w:r>
    </w:p>
    <w:p w:rsidR="00932C0A" w:rsidRPr="00E71A48" w:rsidRDefault="00932C0A" w:rsidP="00E6083F">
      <w:pPr>
        <w:widowControl w:val="0"/>
        <w:numPr>
          <w:ilvl w:val="3"/>
          <w:numId w:val="26"/>
        </w:numPr>
        <w:tabs>
          <w:tab w:val="left" w:pos="1620"/>
        </w:tabs>
        <w:suppressAutoHyphens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следующими лицами: (а)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ом </w:t>
      </w:r>
      <w:r w:rsidR="0089163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bCs w:val="0"/>
          <w:sz w:val="24"/>
          <w:szCs w:val="24"/>
        </w:rPr>
        <w:t xml:space="preserve">; (б)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</w:t>
      </w:r>
      <w:r w:rsidR="0089163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и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>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Банковская гарантия должна быть выдана надежным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Платеж по банковской гарантии должен быть осуществлен в течение 5 рабочих дней после обращения бенефициара.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E71A48">
        <w:rPr>
          <w:bCs w:val="0"/>
          <w:sz w:val="24"/>
          <w:szCs w:val="24"/>
        </w:rPr>
        <w:t>вышеизложенному</w:t>
      </w:r>
      <w:proofErr w:type="gramEnd"/>
      <w:r w:rsidRPr="00E71A48">
        <w:rPr>
          <w:bCs w:val="0"/>
          <w:sz w:val="24"/>
          <w:szCs w:val="24"/>
        </w:rPr>
        <w:t>, или делающих вышеизложенное неисполнимым.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состав копий заявок должны быть включены копии банковской гарантии.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состав заявок и их копий желательно включить заверенные банком копии форм банковской отчетности ОКУД № 0409806 и № 0409134 на последнюю отчетную дату.</w:t>
      </w:r>
    </w:p>
    <w:p w:rsidR="00932C0A" w:rsidRPr="00E71A48" w:rsidRDefault="009C744E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у </w:t>
      </w:r>
      <w:r w:rsidR="0089163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89163E" w:rsidRPr="00E71A48">
        <w:rPr>
          <w:bCs w:val="0"/>
          <w:sz w:val="24"/>
          <w:szCs w:val="24"/>
        </w:rPr>
        <w:t xml:space="preserve"> </w:t>
      </w:r>
      <w:r w:rsidR="00932C0A" w:rsidRPr="00E71A48">
        <w:rPr>
          <w:bCs w:val="0"/>
          <w:sz w:val="24"/>
          <w:szCs w:val="24"/>
        </w:rPr>
        <w:t xml:space="preserve">банковскую гарантию возвращают после подписания им </w:t>
      </w:r>
      <w:r w:rsidR="00123C70" w:rsidRPr="00E71A48">
        <w:rPr>
          <w:bCs w:val="0"/>
          <w:sz w:val="24"/>
          <w:szCs w:val="24"/>
        </w:rPr>
        <w:t>Договор</w:t>
      </w:r>
      <w:r w:rsidR="00932C0A" w:rsidRPr="00E71A48">
        <w:rPr>
          <w:bCs w:val="0"/>
          <w:sz w:val="24"/>
          <w:szCs w:val="24"/>
        </w:rPr>
        <w:t xml:space="preserve">а и предоставления финансового обеспечения по </w:t>
      </w:r>
      <w:r w:rsidR="00123C70" w:rsidRPr="00E71A48">
        <w:rPr>
          <w:bCs w:val="0"/>
          <w:sz w:val="24"/>
          <w:szCs w:val="24"/>
        </w:rPr>
        <w:t>Договор</w:t>
      </w:r>
      <w:r w:rsidR="00932C0A" w:rsidRPr="00E71A48">
        <w:rPr>
          <w:bCs w:val="0"/>
          <w:sz w:val="24"/>
          <w:szCs w:val="24"/>
        </w:rPr>
        <w:t xml:space="preserve">у. Остальным </w:t>
      </w: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ам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банковская гарантия возвращается (по их письменным запросам) в 3-х </w:t>
      </w:r>
      <w:proofErr w:type="spellStart"/>
      <w:r w:rsidR="00932C0A" w:rsidRPr="00E71A48">
        <w:rPr>
          <w:bCs w:val="0"/>
          <w:sz w:val="24"/>
          <w:szCs w:val="24"/>
        </w:rPr>
        <w:t>дневный</w:t>
      </w:r>
      <w:proofErr w:type="spellEnd"/>
      <w:r w:rsidR="00932C0A" w:rsidRPr="00E71A48">
        <w:rPr>
          <w:bCs w:val="0"/>
          <w:sz w:val="24"/>
          <w:szCs w:val="24"/>
        </w:rPr>
        <w:t xml:space="preserve"> срок с момента подписания </w:t>
      </w:r>
      <w:r w:rsidR="00E60F8E" w:rsidRPr="00E71A48">
        <w:rPr>
          <w:bCs w:val="0"/>
          <w:sz w:val="24"/>
          <w:szCs w:val="24"/>
          <w:lang w:eastAsia="x-none"/>
        </w:rPr>
        <w:t>Договора с лицом, представившим наилучшую заявку,</w:t>
      </w:r>
      <w:r w:rsidR="00932C0A" w:rsidRPr="00E71A48">
        <w:rPr>
          <w:bCs w:val="0"/>
          <w:sz w:val="24"/>
          <w:szCs w:val="24"/>
        </w:rPr>
        <w:t xml:space="preserve"> объявления </w:t>
      </w:r>
      <w:r w:rsidR="001324A1" w:rsidRPr="00E71A48">
        <w:rPr>
          <w:bCs w:val="0"/>
          <w:sz w:val="24"/>
          <w:szCs w:val="24"/>
        </w:rPr>
        <w:t>З</w:t>
      </w:r>
      <w:r w:rsidR="0089163E" w:rsidRPr="00E71A48">
        <w:rPr>
          <w:bCs w:val="0"/>
          <w:sz w:val="24"/>
          <w:szCs w:val="24"/>
        </w:rPr>
        <w:t xml:space="preserve">апроса </w:t>
      </w:r>
      <w:r w:rsidR="001324A1" w:rsidRPr="00E71A48">
        <w:rPr>
          <w:bCs w:val="0"/>
          <w:sz w:val="24"/>
          <w:szCs w:val="24"/>
        </w:rPr>
        <w:t xml:space="preserve">предложений </w:t>
      </w:r>
      <w:r w:rsidR="00932C0A" w:rsidRPr="00E71A48">
        <w:rPr>
          <w:bCs w:val="0"/>
          <w:sz w:val="24"/>
          <w:szCs w:val="24"/>
        </w:rPr>
        <w:t xml:space="preserve">несостоявшимся или истечения срока действия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 (в зависимости от того, что наступит ранее).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Банковская гарантия может быть предъявлена банку-гаранту для выплаты суммы обеспечения исполнения обязательств по решению Организатора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Pr="00E71A48">
        <w:rPr>
          <w:bCs w:val="0"/>
          <w:sz w:val="24"/>
          <w:szCs w:val="24"/>
        </w:rPr>
        <w:t xml:space="preserve">в случае нарушения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Pr="00E71A48">
        <w:rPr>
          <w:bCs w:val="0"/>
          <w:sz w:val="24"/>
          <w:szCs w:val="24"/>
        </w:rPr>
        <w:t>своих обязательств (п.</w:t>
      </w:r>
      <w:r w:rsidR="001324A1" w:rsidRPr="00E71A48">
        <w:rPr>
          <w:bCs w:val="0"/>
          <w:sz w:val="24"/>
          <w:szCs w:val="24"/>
        </w:rPr>
        <w:t xml:space="preserve"> </w:t>
      </w:r>
      <w:r w:rsidR="001324A1" w:rsidRPr="00E71A48">
        <w:rPr>
          <w:sz w:val="24"/>
          <w:szCs w:val="24"/>
        </w:rPr>
        <w:fldChar w:fldCharType="begin"/>
      </w:r>
      <w:r w:rsidR="001324A1" w:rsidRPr="00E71A48">
        <w:rPr>
          <w:sz w:val="24"/>
          <w:szCs w:val="24"/>
        </w:rPr>
        <w:instrText xml:space="preserve"> REF _Ref307586617 \r \h </w:instrText>
      </w:r>
      <w:r w:rsidR="00E71A48" w:rsidRPr="00E71A48">
        <w:rPr>
          <w:sz w:val="24"/>
          <w:szCs w:val="24"/>
        </w:rPr>
        <w:instrText xml:space="preserve"> \* MERGEFORMAT </w:instrText>
      </w:r>
      <w:r w:rsidR="001324A1" w:rsidRPr="00E71A48">
        <w:rPr>
          <w:sz w:val="24"/>
          <w:szCs w:val="24"/>
        </w:rPr>
      </w:r>
      <w:r w:rsidR="001324A1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>3.3.14.6</w:t>
      </w:r>
      <w:r w:rsidR="001324A1" w:rsidRPr="00E71A48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113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113"/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Кроме предоставления банковской гарантии,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Pr="00E71A48">
        <w:rPr>
          <w:bCs w:val="0"/>
          <w:sz w:val="24"/>
          <w:szCs w:val="24"/>
        </w:rPr>
        <w:t xml:space="preserve">обязан обеспечить исполнение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, путем принятия обязательств по уплате неустойки.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114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115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114"/>
      <w:bookmarkEnd w:id="115"/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в том числе в процессе проведения </w:t>
      </w:r>
      <w:r w:rsidRPr="00E71A48">
        <w:rPr>
          <w:bCs w:val="0"/>
          <w:sz w:val="24"/>
          <w:szCs w:val="24"/>
        </w:rPr>
        <w:lastRenderedPageBreak/>
        <w:t>переторжки, в течение срока ее действия (п.</w:t>
      </w:r>
      <w:r w:rsidR="00AD3EBC" w:rsidRPr="00E71A48">
        <w:rPr>
          <w:bCs w:val="0"/>
          <w:sz w:val="24"/>
          <w:szCs w:val="24"/>
        </w:rPr>
        <w:fldChar w:fldCharType="begin"/>
      </w:r>
      <w:r w:rsidR="0009087F" w:rsidRPr="00E71A48">
        <w:rPr>
          <w:bCs w:val="0"/>
          <w:sz w:val="24"/>
          <w:szCs w:val="24"/>
        </w:rPr>
        <w:instrText xml:space="preserve"> REF _Ref306008743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3.3.4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A5DEA" w:rsidRPr="00E71A48">
        <w:rPr>
          <w:sz w:val="24"/>
          <w:szCs w:val="24"/>
        </w:rPr>
        <w:fldChar w:fldCharType="begin"/>
      </w:r>
      <w:r w:rsidR="00BA5DEA" w:rsidRPr="00E71A48">
        <w:rPr>
          <w:bCs w:val="0"/>
          <w:sz w:val="24"/>
          <w:szCs w:val="24"/>
        </w:rPr>
        <w:instrText xml:space="preserve"> REF _Ref303683455 \r \h </w:instrText>
      </w:r>
      <w:r w:rsidR="00123C70" w:rsidRPr="00E71A48">
        <w:rPr>
          <w:sz w:val="24"/>
          <w:szCs w:val="24"/>
        </w:rPr>
        <w:instrText xml:space="preserve"> \* MERGEFORMAT </w:instrText>
      </w:r>
      <w:r w:rsidR="00BA5DEA" w:rsidRPr="00E71A48">
        <w:rPr>
          <w:sz w:val="24"/>
          <w:szCs w:val="24"/>
        </w:rPr>
      </w:r>
      <w:r w:rsidR="00BA5DEA" w:rsidRPr="00E71A48">
        <w:rPr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3.3.4.1</w:t>
      </w:r>
      <w:r w:rsidR="00BA5DEA" w:rsidRPr="00E71A48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 xml:space="preserve">. </w:t>
      </w:r>
      <w:r w:rsidR="00AD3EBC" w:rsidRPr="00E71A48">
        <w:rPr>
          <w:bCs w:val="0"/>
          <w:sz w:val="24"/>
          <w:szCs w:val="24"/>
        </w:rPr>
        <w:fldChar w:fldCharType="begin"/>
      </w:r>
      <w:r w:rsidR="00403042" w:rsidRPr="00E71A48">
        <w:rPr>
          <w:bCs w:val="0"/>
          <w:sz w:val="24"/>
          <w:szCs w:val="24"/>
        </w:rPr>
        <w:instrText xml:space="preserve"> REF _Ref303251044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3.9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.);</w:t>
      </w:r>
      <w:proofErr w:type="gramEnd"/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у;</w:t>
      </w:r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предоставление сфальсифицированной (подложной, поддельной) банковской гарантии либо банковской гарантии с недостоверными сведениями либо банковской гарантии, подписанной неуполномоченным лицом;</w:t>
      </w:r>
    </w:p>
    <w:p w:rsidR="00932C0A" w:rsidRPr="00E71A48" w:rsidRDefault="00932C0A" w:rsidP="00E6083F">
      <w:pPr>
        <w:widowControl w:val="0"/>
        <w:numPr>
          <w:ilvl w:val="4"/>
          <w:numId w:val="45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предоставление иных сфальсифицированных (подложных, поддельных) документов финансового обеспечения либо предоставление иных документов финансового обеспечения с недостоверными сведениями либо подписанными неуполномоченным лицом.</w:t>
      </w:r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11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D3EBC" w:rsidRPr="00E71A48">
        <w:rPr>
          <w:sz w:val="24"/>
          <w:szCs w:val="24"/>
        </w:rPr>
        <w:fldChar w:fldCharType="begin"/>
      </w:r>
      <w:r w:rsidR="00AD3EBC" w:rsidRPr="00E71A48">
        <w:rPr>
          <w:sz w:val="24"/>
          <w:szCs w:val="24"/>
        </w:rPr>
        <w:instrText xml:space="preserve"> REF _Ref305753174 \r \h  \* MERGEFORMAT </w:instrText>
      </w:r>
      <w:r w:rsidR="00AD3EBC" w:rsidRPr="00E71A48">
        <w:rPr>
          <w:sz w:val="24"/>
          <w:szCs w:val="24"/>
        </w:rPr>
      </w:r>
      <w:r w:rsidR="00AD3EBC" w:rsidRPr="00E71A48">
        <w:rPr>
          <w:sz w:val="24"/>
          <w:szCs w:val="24"/>
        </w:rPr>
        <w:fldChar w:fldCharType="separate"/>
      </w:r>
      <w:r w:rsidR="001E200B" w:rsidRPr="001E200B">
        <w:rPr>
          <w:bCs w:val="0"/>
          <w:sz w:val="24"/>
          <w:szCs w:val="24"/>
        </w:rPr>
        <w:t>3.3.14.16</w:t>
      </w:r>
      <w:r w:rsidR="00AD3EBC" w:rsidRPr="00E71A48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___________ рублей </w:t>
      </w:r>
      <w:r w:rsidRPr="00E71A48">
        <w:rPr>
          <w:b/>
          <w:i/>
          <w:snapToGrid w:val="0"/>
          <w:sz w:val="24"/>
          <w:szCs w:val="24"/>
          <w:lang w:eastAsia="ru-RU"/>
        </w:rPr>
        <w:t>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3% </w:t>
      </w:r>
      <w:r w:rsidR="008F7BD0" w:rsidRPr="00E71A48">
        <w:rPr>
          <w:b/>
          <w:bCs w:val="0"/>
          <w:i/>
          <w:sz w:val="24"/>
          <w:szCs w:val="24"/>
          <w:shd w:val="clear" w:color="auto" w:fill="FFFF99"/>
        </w:rPr>
        <w:t xml:space="preserve">- </w:t>
      </w:r>
      <w:r w:rsidR="008F7BD0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 xml:space="preserve">если начальная (максимальная) цена договора (цена лота) 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до 1 </w:t>
      </w:r>
      <w:proofErr w:type="gramStart"/>
      <w:r w:rsidRPr="00E71A48">
        <w:rPr>
          <w:b/>
          <w:bCs w:val="0"/>
          <w:i/>
          <w:sz w:val="24"/>
          <w:szCs w:val="24"/>
          <w:shd w:val="clear" w:color="auto" w:fill="FFFF99"/>
        </w:rPr>
        <w:t>млрд</w:t>
      </w:r>
      <w:proofErr w:type="gramEnd"/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 рублей и 1% </w:t>
      </w:r>
      <w:r w:rsidR="008F7BD0" w:rsidRPr="00E71A48">
        <w:rPr>
          <w:b/>
          <w:bCs w:val="0"/>
          <w:i/>
          <w:sz w:val="24"/>
          <w:szCs w:val="24"/>
          <w:shd w:val="clear" w:color="auto" w:fill="FFFF99"/>
          <w:lang w:eastAsia="ru-RU"/>
        </w:rPr>
        <w:t>если начальная (максимальная) цена договора (цена лота)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 от 1 млрд. руб.</w:t>
      </w:r>
      <w:r w:rsidRPr="00E71A48">
        <w:rPr>
          <w:b/>
          <w:i/>
          <w:snapToGrid w:val="0"/>
          <w:sz w:val="24"/>
          <w:szCs w:val="24"/>
          <w:lang w:eastAsia="ru-RU"/>
        </w:rPr>
        <w:t>]</w:t>
      </w:r>
      <w:bookmarkEnd w:id="116"/>
    </w:p>
    <w:p w:rsidR="00932C0A" w:rsidRPr="00E71A48" w:rsidRDefault="009C744E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117" w:name="_Ref299109207"/>
      <w:bookmarkStart w:id="11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117"/>
      <w:bookmarkEnd w:id="118"/>
    </w:p>
    <w:p w:rsidR="00932C0A" w:rsidRPr="00E71A48" w:rsidRDefault="00932C0A" w:rsidP="00E6083F">
      <w:pPr>
        <w:widowControl w:val="0"/>
        <w:numPr>
          <w:ilvl w:val="3"/>
          <w:numId w:val="45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119" w:name="_Ref305973214"/>
      <w:bookmarkStart w:id="120" w:name="_Toc343613545"/>
      <w:r w:rsidRPr="00E71A48">
        <w:t>Подача Заявок и их прием</w:t>
      </w:r>
      <w:bookmarkStart w:id="121" w:name="_Ref56229451"/>
      <w:bookmarkEnd w:id="108"/>
      <w:bookmarkEnd w:id="119"/>
      <w:bookmarkEnd w:id="12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22" w:name="_Toc343613546"/>
      <w:r w:rsidRPr="00E71A48">
        <w:rPr>
          <w:szCs w:val="24"/>
        </w:rPr>
        <w:t>Подача Заявок через ЭТП</w:t>
      </w:r>
      <w:bookmarkEnd w:id="122"/>
    </w:p>
    <w:p w:rsidR="00717F60" w:rsidRPr="00E71A48" w:rsidRDefault="00717F60" w:rsidP="00E6083F">
      <w:pPr>
        <w:widowControl w:val="0"/>
        <w:numPr>
          <w:ilvl w:val="3"/>
          <w:numId w:val="34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E6083F">
      <w:pPr>
        <w:widowControl w:val="0"/>
        <w:numPr>
          <w:ilvl w:val="3"/>
          <w:numId w:val="34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</w:t>
      </w:r>
      <w:r w:rsidR="00D77DCB"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sz w:val="24"/>
          <w:szCs w:val="24"/>
        </w:rPr>
        <w:t xml:space="preserve">(до момента </w:t>
      </w:r>
      <w:proofErr w:type="spellStart"/>
      <w:r w:rsidR="00D77DCB" w:rsidRPr="00E71A48">
        <w:rPr>
          <w:sz w:val="24"/>
          <w:szCs w:val="24"/>
        </w:rPr>
        <w:t>сброшюровывания</w:t>
      </w:r>
      <w:proofErr w:type="spellEnd"/>
      <w:r w:rsidR="00D77DCB" w:rsidRPr="00E71A48">
        <w:rPr>
          <w:sz w:val="24"/>
          <w:szCs w:val="24"/>
        </w:rPr>
        <w:t>, указанного в п.</w:t>
      </w:r>
      <w:r w:rsidR="00AD3EBC" w:rsidRPr="00E71A48">
        <w:rPr>
          <w:sz w:val="24"/>
          <w:szCs w:val="24"/>
        </w:rPr>
        <w:fldChar w:fldCharType="begin"/>
      </w:r>
      <w:r w:rsidR="009B23DA" w:rsidRPr="00E71A48">
        <w:rPr>
          <w:sz w:val="24"/>
          <w:szCs w:val="24"/>
        </w:rPr>
        <w:instrText xml:space="preserve"> REF _Ref306033396 \r \h </w:instrText>
      </w:r>
      <w:r w:rsidR="00C70F61" w:rsidRPr="00E71A48">
        <w:rPr>
          <w:sz w:val="24"/>
          <w:szCs w:val="24"/>
        </w:rPr>
        <w:instrText xml:space="preserve"> \* MERGEFORMAT </w:instrText>
      </w:r>
      <w:r w:rsidR="00AD3EBC" w:rsidRPr="00E71A48">
        <w:rPr>
          <w:sz w:val="24"/>
          <w:szCs w:val="24"/>
        </w:rPr>
      </w:r>
      <w:r w:rsidR="00AD3EBC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>3.3.3.6</w:t>
      </w:r>
      <w:r w:rsidR="00AD3EBC" w:rsidRPr="00E71A48">
        <w:rPr>
          <w:sz w:val="24"/>
          <w:szCs w:val="24"/>
        </w:rPr>
        <w:fldChar w:fldCharType="end"/>
      </w:r>
      <w:r w:rsidR="00D77DCB" w:rsidRPr="00E71A48">
        <w:rPr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E6083F">
      <w:pPr>
        <w:widowControl w:val="0"/>
        <w:numPr>
          <w:ilvl w:val="3"/>
          <w:numId w:val="34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в следующие сроки: </w:t>
      </w:r>
      <w:proofErr w:type="gramStart"/>
      <w:r w:rsidR="00717F60" w:rsidRPr="00E71A48">
        <w:rPr>
          <w:bCs w:val="0"/>
          <w:sz w:val="24"/>
          <w:szCs w:val="24"/>
        </w:rPr>
        <w:t>с</w:t>
      </w:r>
      <w:proofErr w:type="gramEnd"/>
      <w:r w:rsidR="00717F60" w:rsidRPr="00E71A48">
        <w:rPr>
          <w:bCs w:val="0"/>
          <w:sz w:val="24"/>
          <w:szCs w:val="24"/>
        </w:rPr>
        <w:t xml:space="preserve"> _____________ </w:t>
      </w:r>
      <w:r w:rsidR="00717F60" w:rsidRPr="00E71A48">
        <w:rPr>
          <w:b/>
          <w:bCs w:val="0"/>
          <w:i/>
          <w:sz w:val="24"/>
          <w:szCs w:val="24"/>
        </w:rPr>
        <w:t>[</w:t>
      </w:r>
      <w:r w:rsidR="00717F60" w:rsidRPr="00E71A48">
        <w:rPr>
          <w:rStyle w:val="aa"/>
          <w:sz w:val="24"/>
          <w:szCs w:val="24"/>
        </w:rPr>
        <w:t xml:space="preserve">указывается </w:t>
      </w:r>
      <w:proofErr w:type="gramStart"/>
      <w:r w:rsidR="00717F60" w:rsidRPr="00E71A48">
        <w:rPr>
          <w:rStyle w:val="aa"/>
          <w:sz w:val="24"/>
          <w:szCs w:val="24"/>
        </w:rPr>
        <w:t>конкретная</w:t>
      </w:r>
      <w:proofErr w:type="gramEnd"/>
      <w:r w:rsidR="00717F60" w:rsidRPr="00E71A48">
        <w:rPr>
          <w:rStyle w:val="aa"/>
          <w:sz w:val="24"/>
          <w:szCs w:val="24"/>
        </w:rPr>
        <w:t xml:space="preserve"> дата</w:t>
      </w:r>
      <w:r w:rsidR="00717F60" w:rsidRPr="00E71A48">
        <w:rPr>
          <w:b/>
          <w:bCs w:val="0"/>
          <w:i/>
          <w:sz w:val="24"/>
          <w:szCs w:val="24"/>
        </w:rPr>
        <w:t>]</w:t>
      </w:r>
      <w:r w:rsidR="00717F60" w:rsidRPr="00E71A48">
        <w:rPr>
          <w:bCs w:val="0"/>
          <w:sz w:val="24"/>
          <w:szCs w:val="24"/>
        </w:rPr>
        <w:t xml:space="preserve"> и до ________________ </w:t>
      </w:r>
      <w:r w:rsidR="00717F60" w:rsidRPr="00E71A48">
        <w:rPr>
          <w:b/>
          <w:bCs w:val="0"/>
          <w:i/>
          <w:sz w:val="24"/>
          <w:szCs w:val="24"/>
        </w:rPr>
        <w:t>[</w:t>
      </w:r>
      <w:r w:rsidR="00717F60" w:rsidRPr="00E71A48">
        <w:rPr>
          <w:rStyle w:val="aa"/>
          <w:sz w:val="24"/>
          <w:szCs w:val="24"/>
        </w:rPr>
        <w:t xml:space="preserve">указываются сведения из </w:t>
      </w:r>
      <w:r w:rsidRPr="00E71A48">
        <w:rPr>
          <w:rStyle w:val="aa"/>
          <w:sz w:val="24"/>
          <w:szCs w:val="24"/>
        </w:rPr>
        <w:lastRenderedPageBreak/>
        <w:t>Извещени</w:t>
      </w:r>
      <w:r w:rsidR="00717F60" w:rsidRPr="00E71A48">
        <w:rPr>
          <w:rStyle w:val="aa"/>
          <w:sz w:val="24"/>
          <w:szCs w:val="24"/>
        </w:rPr>
        <w:t xml:space="preserve">я о проведении запроса предложений об окончании срока подачи </w:t>
      </w:r>
      <w:r w:rsidR="00DF639D" w:rsidRPr="00E71A48">
        <w:rPr>
          <w:rStyle w:val="aa"/>
          <w:sz w:val="24"/>
          <w:szCs w:val="24"/>
        </w:rPr>
        <w:t>З</w:t>
      </w:r>
      <w:r w:rsidR="00717F60" w:rsidRPr="00E71A48">
        <w:rPr>
          <w:rStyle w:val="aa"/>
          <w:sz w:val="24"/>
          <w:szCs w:val="24"/>
        </w:rPr>
        <w:t>аявок</w:t>
      </w:r>
      <w:r w:rsidR="00717F60" w:rsidRPr="00E71A48">
        <w:rPr>
          <w:b/>
          <w:bCs w:val="0"/>
          <w:i/>
          <w:sz w:val="24"/>
          <w:szCs w:val="24"/>
        </w:rPr>
        <w:t>].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23" w:name="_Ref115077798"/>
      <w:bookmarkStart w:id="124" w:name="_Toc343613547"/>
      <w:r w:rsidRPr="00E71A48">
        <w:rPr>
          <w:szCs w:val="24"/>
        </w:rPr>
        <w:t>Подача Заявок в письменной форме</w:t>
      </w:r>
      <w:bookmarkEnd w:id="123"/>
      <w:bookmarkEnd w:id="124"/>
    </w:p>
    <w:p w:rsidR="00717F60" w:rsidRPr="00E71A48" w:rsidRDefault="00717F60" w:rsidP="00E6083F">
      <w:pPr>
        <w:widowControl w:val="0"/>
        <w:numPr>
          <w:ilvl w:val="3"/>
          <w:numId w:val="35"/>
        </w:numPr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Перед подачей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и его копии должны быть надежно запечатаны в конверты (пакеты, ящики и т.п.).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запечатывается в конверт, обозначаемый словами «Предложение». Копии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запечатываются в конверты, обозначаемые словами «Копия-1» и т.д.</w:t>
      </w:r>
      <w:bookmarkEnd w:id="121"/>
    </w:p>
    <w:p w:rsidR="00717F60" w:rsidRPr="00E71A48" w:rsidRDefault="00717F60" w:rsidP="00E6083F">
      <w:pPr>
        <w:widowControl w:val="0"/>
        <w:numPr>
          <w:ilvl w:val="3"/>
          <w:numId w:val="35"/>
        </w:numPr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25" w:name="_Ref93172396"/>
      <w:r w:rsidRPr="00E71A48">
        <w:rPr>
          <w:bCs w:val="0"/>
          <w:sz w:val="24"/>
          <w:szCs w:val="24"/>
        </w:rPr>
        <w:t>На каждом из этих конвертов необходимо указать следующие сведения:</w:t>
      </w:r>
      <w:bookmarkEnd w:id="125"/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126" w:name="_Ref56226704"/>
      <w:r w:rsidRPr="00E71A48">
        <w:rPr>
          <w:bCs w:val="0"/>
          <w:sz w:val="24"/>
          <w:szCs w:val="24"/>
        </w:rPr>
        <w:t xml:space="preserve">наименование и адрес Организатора запроса предложений в соответствии с п. 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_Ref191386085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1.1.1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полное фирменное наименование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 и его почтовый адрес;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предмет запроса предложений в соответствии с п. </w:t>
      </w:r>
      <w:r w:rsidR="00DF639D" w:rsidRPr="00E71A48">
        <w:rPr>
          <w:bCs w:val="0"/>
          <w:sz w:val="24"/>
          <w:szCs w:val="24"/>
        </w:rPr>
        <w:fldChar w:fldCharType="begin"/>
      </w:r>
      <w:r w:rsidR="00DF639D" w:rsidRPr="00E71A48">
        <w:rPr>
          <w:bCs w:val="0"/>
          <w:sz w:val="24"/>
          <w:szCs w:val="24"/>
        </w:rPr>
        <w:instrText xml:space="preserve"> REF _Ref306980366 \r \h </w:instrText>
      </w:r>
      <w:r w:rsidR="00123C70" w:rsidRPr="00E71A48">
        <w:rPr>
          <w:bCs w:val="0"/>
          <w:sz w:val="24"/>
          <w:szCs w:val="24"/>
        </w:rPr>
        <w:instrText xml:space="preserve"> \* MERGEFORMAT </w:instrText>
      </w:r>
      <w:r w:rsidR="00DF639D" w:rsidRPr="00E71A48">
        <w:rPr>
          <w:bCs w:val="0"/>
          <w:sz w:val="24"/>
          <w:szCs w:val="24"/>
        </w:rPr>
      </w:r>
      <w:r w:rsidR="00DF639D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1.1.4</w:t>
      </w:r>
      <w:r w:rsidR="00DF639D" w:rsidRPr="00E71A48">
        <w:rPr>
          <w:bCs w:val="0"/>
          <w:sz w:val="24"/>
          <w:szCs w:val="24"/>
        </w:rPr>
        <w:fldChar w:fldCharType="end"/>
      </w:r>
    </w:p>
    <w:p w:rsidR="00717F60" w:rsidRPr="00E71A48" w:rsidRDefault="00717F60" w:rsidP="00E6083F">
      <w:pPr>
        <w:widowControl w:val="0"/>
        <w:numPr>
          <w:ilvl w:val="3"/>
          <w:numId w:val="35"/>
        </w:numPr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Запечатанные конверты с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ой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126"/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наименование и адрес Организатора запроса предложений в соответствии с п. 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_Ref191386085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1.1.1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полное фирменное наименование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 и его почтовый адрес;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предмет запроса предложений в соответствии с п. </w:t>
      </w:r>
      <w:r w:rsidR="00DF639D" w:rsidRPr="00E71A48">
        <w:rPr>
          <w:bCs w:val="0"/>
          <w:sz w:val="24"/>
          <w:szCs w:val="24"/>
        </w:rPr>
        <w:fldChar w:fldCharType="begin"/>
      </w:r>
      <w:r w:rsidR="00DF639D" w:rsidRPr="00E71A48">
        <w:rPr>
          <w:bCs w:val="0"/>
          <w:sz w:val="24"/>
          <w:szCs w:val="24"/>
        </w:rPr>
        <w:instrText xml:space="preserve"> REF _Ref306980366 \r \h </w:instrText>
      </w:r>
      <w:r w:rsidR="00123C70" w:rsidRPr="00E71A48">
        <w:rPr>
          <w:bCs w:val="0"/>
          <w:sz w:val="24"/>
          <w:szCs w:val="24"/>
        </w:rPr>
        <w:instrText xml:space="preserve"> \* MERGEFORMAT </w:instrText>
      </w:r>
      <w:r w:rsidR="00DF639D" w:rsidRPr="00E71A48">
        <w:rPr>
          <w:bCs w:val="0"/>
          <w:sz w:val="24"/>
          <w:szCs w:val="24"/>
        </w:rPr>
      </w:r>
      <w:r w:rsidR="00DF639D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1.1.4</w:t>
      </w:r>
      <w:r w:rsidR="00DF639D" w:rsidRPr="00E71A48">
        <w:rPr>
          <w:bCs w:val="0"/>
          <w:sz w:val="24"/>
          <w:szCs w:val="24"/>
        </w:rPr>
        <w:fldChar w:fldCharType="end"/>
      </w:r>
    </w:p>
    <w:p w:rsidR="00717F60" w:rsidRPr="00E71A48" w:rsidRDefault="009C744E" w:rsidP="00E6083F">
      <w:pPr>
        <w:widowControl w:val="0"/>
        <w:numPr>
          <w:ilvl w:val="3"/>
          <w:numId w:val="35"/>
        </w:numPr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27" w:name="_Ref306017842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запроса предложений должны обеспечить доставку своих Заявок по адресу ______________ </w:t>
      </w:r>
      <w:r w:rsidR="00717F60" w:rsidRPr="00E71A48">
        <w:rPr>
          <w:b/>
          <w:bCs w:val="0"/>
          <w:i/>
          <w:sz w:val="24"/>
          <w:szCs w:val="24"/>
        </w:rPr>
        <w:t>[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указывается почтовый адрес, подъезд, номер этажа и комнаты, где будут приниматься </w:t>
      </w:r>
      <w:r w:rsidR="004B5EB3" w:rsidRPr="00E71A48">
        <w:rPr>
          <w:b/>
          <w:bCs w:val="0"/>
          <w:i/>
          <w:sz w:val="24"/>
          <w:szCs w:val="24"/>
          <w:shd w:val="clear" w:color="auto" w:fill="FFFF99"/>
        </w:rPr>
        <w:t>Заявк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и 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Участник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 xml:space="preserve">ов; дополнительно указывается фамилия, имя и отчество ответственного за прием </w:t>
      </w:r>
      <w:r w:rsidR="00FE5731" w:rsidRPr="00E71A48">
        <w:rPr>
          <w:b/>
          <w:bCs w:val="0"/>
          <w:i/>
          <w:sz w:val="24"/>
          <w:szCs w:val="24"/>
          <w:shd w:val="clear" w:color="auto" w:fill="FFFF99"/>
        </w:rPr>
        <w:t xml:space="preserve">Заявок 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специалиста Организатора запроса предложений, его контактные телефоны, или приводится ссылка на контактное лицо (пункт</w:t>
      </w:r>
      <w:r w:rsidR="009B23DA" w:rsidRPr="00E71A48">
        <w:rPr>
          <w:b/>
          <w:bCs w:val="0"/>
          <w:i/>
          <w:sz w:val="24"/>
          <w:szCs w:val="24"/>
          <w:shd w:val="clear" w:color="auto" w:fill="FFFF99"/>
        </w:rPr>
        <w:t xml:space="preserve"> </w:t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fldChar w:fldCharType="begin"/>
      </w:r>
      <w:r w:rsidR="009B23DA"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REF _Ref306033426 \r \h </w:instrText>
      </w:r>
      <w:r w:rsidR="00C70F61" w:rsidRPr="00E71A48">
        <w:rPr>
          <w:b/>
          <w:bCs w:val="0"/>
          <w:i/>
          <w:sz w:val="24"/>
          <w:szCs w:val="24"/>
          <w:shd w:val="clear" w:color="auto" w:fill="FFFF99"/>
        </w:rPr>
        <w:instrText xml:space="preserve"> \* MERGEFORMAT </w:instrText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fldChar w:fldCharType="separate"/>
      </w:r>
      <w:r w:rsidR="001E200B">
        <w:rPr>
          <w:b/>
          <w:bCs w:val="0"/>
          <w:i/>
          <w:sz w:val="24"/>
          <w:szCs w:val="24"/>
          <w:shd w:val="clear" w:color="auto" w:fill="FFFF99"/>
        </w:rPr>
        <w:t>1.1.1</w:t>
      </w:r>
      <w:r w:rsidR="00AD3EBC" w:rsidRPr="00E71A48">
        <w:rPr>
          <w:b/>
          <w:bCs w:val="0"/>
          <w:i/>
          <w:sz w:val="24"/>
          <w:szCs w:val="24"/>
          <w:shd w:val="clear" w:color="auto" w:fill="FFFF99"/>
        </w:rPr>
        <w:fldChar w:fldCharType="end"/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)</w:t>
      </w:r>
      <w:r w:rsidR="00717F60" w:rsidRPr="00E71A48">
        <w:rPr>
          <w:b/>
          <w:bCs w:val="0"/>
          <w:i/>
          <w:sz w:val="24"/>
          <w:szCs w:val="24"/>
        </w:rPr>
        <w:t>]</w:t>
      </w:r>
      <w:r w:rsidR="00717F60" w:rsidRPr="00E71A48">
        <w:rPr>
          <w:bCs w:val="0"/>
          <w:i/>
          <w:iCs/>
          <w:sz w:val="24"/>
          <w:szCs w:val="24"/>
        </w:rPr>
        <w:t>.</w:t>
      </w:r>
      <w:r w:rsidR="00717F60" w:rsidRPr="00E71A48">
        <w:rPr>
          <w:iCs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При этом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ам запроса предложений рекомендуется предварительно позвонить по указанному выше телефону. В случае направления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через курьерскую службу рекомендуется уведомить представителя курьерской службы или курьера о настоящем порядке доставки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и.</w:t>
      </w:r>
      <w:bookmarkEnd w:id="127"/>
    </w:p>
    <w:p w:rsidR="00717F60" w:rsidRPr="00E71A48" w:rsidRDefault="004B5EB3" w:rsidP="00E6083F">
      <w:pPr>
        <w:widowControl w:val="0"/>
        <w:numPr>
          <w:ilvl w:val="3"/>
          <w:numId w:val="35"/>
        </w:numPr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в бумажной форме должны быть поданы до истечения сроков, указанных в </w:t>
      </w:r>
      <w:r w:rsidRPr="00E71A48">
        <w:rPr>
          <w:bCs w:val="0"/>
          <w:sz w:val="24"/>
          <w:szCs w:val="24"/>
        </w:rPr>
        <w:t>Извещени</w:t>
      </w:r>
      <w:r w:rsidR="00717F60" w:rsidRPr="00E71A48">
        <w:rPr>
          <w:bCs w:val="0"/>
          <w:sz w:val="24"/>
          <w:szCs w:val="24"/>
        </w:rPr>
        <w:t>и о проведении открытого запроса предложений.</w:t>
      </w:r>
    </w:p>
    <w:p w:rsidR="00717F60" w:rsidRPr="00E71A48" w:rsidRDefault="00717F60" w:rsidP="00E6083F">
      <w:pPr>
        <w:widowControl w:val="0"/>
        <w:numPr>
          <w:ilvl w:val="3"/>
          <w:numId w:val="35"/>
        </w:numPr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выдает расписку о получении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лицу, доставившему конверт, с указанием времени получения.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128" w:name="_Ref303683883"/>
      <w:bookmarkStart w:id="129" w:name="_Toc343613548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128"/>
      <w:bookmarkEnd w:id="129"/>
    </w:p>
    <w:p w:rsidR="00717F60" w:rsidRPr="00E71A48" w:rsidRDefault="00717F60" w:rsidP="00E6083F">
      <w:pPr>
        <w:widowControl w:val="0"/>
        <w:numPr>
          <w:ilvl w:val="2"/>
          <w:numId w:val="36"/>
        </w:numPr>
        <w:autoSpaceDE w:val="0"/>
        <w:spacing w:after="100"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срока подачи </w:t>
      </w:r>
      <w:r w:rsidR="00FE5731" w:rsidRPr="00E71A48">
        <w:rPr>
          <w:bCs w:val="0"/>
          <w:sz w:val="24"/>
          <w:szCs w:val="24"/>
        </w:rPr>
        <w:t xml:space="preserve">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запроса предложений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у.</w:t>
      </w:r>
    </w:p>
    <w:p w:rsidR="00717F60" w:rsidRPr="00E71A48" w:rsidRDefault="00717F60" w:rsidP="00E6083F">
      <w:pPr>
        <w:widowControl w:val="0"/>
        <w:numPr>
          <w:ilvl w:val="2"/>
          <w:numId w:val="36"/>
        </w:numPr>
        <w:autoSpaceDE w:val="0"/>
        <w:spacing w:after="100"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изменения или отзыва Заявок на ЭТП определяется правилами </w:t>
      </w:r>
      <w:proofErr w:type="gramStart"/>
      <w:r w:rsidRPr="00E71A48">
        <w:rPr>
          <w:bCs w:val="0"/>
          <w:sz w:val="24"/>
          <w:szCs w:val="24"/>
        </w:rPr>
        <w:t>данной</w:t>
      </w:r>
      <w:proofErr w:type="gramEnd"/>
      <w:r w:rsidRPr="00E71A48">
        <w:rPr>
          <w:bCs w:val="0"/>
          <w:sz w:val="24"/>
          <w:szCs w:val="24"/>
        </w:rPr>
        <w:t xml:space="preserve"> ЭТП.</w:t>
      </w:r>
    </w:p>
    <w:p w:rsidR="00717F60" w:rsidRPr="00E71A48" w:rsidRDefault="00717F60" w:rsidP="00E6083F">
      <w:pPr>
        <w:widowControl w:val="0"/>
        <w:numPr>
          <w:ilvl w:val="2"/>
          <w:numId w:val="36"/>
        </w:numPr>
        <w:autoSpaceDE w:val="0"/>
        <w:spacing w:after="100"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Кроме изменения или отзыва Заявок через ЭТП,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подготовить соответствующие документы в письменной (бумажной) форме (п. </w:t>
      </w:r>
      <w:r w:rsidR="00AD3EBC" w:rsidRPr="00E71A48">
        <w:rPr>
          <w:bCs w:val="0"/>
          <w:sz w:val="24"/>
          <w:szCs w:val="24"/>
        </w:rPr>
        <w:fldChar w:fldCharType="begin"/>
      </w:r>
      <w:r w:rsidR="00783ABE" w:rsidRPr="00E71A48">
        <w:rPr>
          <w:bCs w:val="0"/>
          <w:sz w:val="24"/>
          <w:szCs w:val="24"/>
        </w:rPr>
        <w:instrText xml:space="preserve"> REF _Ref115077798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3.4.2</w:t>
      </w:r>
      <w:r w:rsidR="00AD3EBC" w:rsidRPr="00E71A48">
        <w:rPr>
          <w:bCs w:val="0"/>
          <w:sz w:val="24"/>
          <w:szCs w:val="24"/>
        </w:rPr>
        <w:fldChar w:fldCharType="end"/>
      </w:r>
      <w:r w:rsidR="004E4D11" w:rsidRPr="00E71A4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6083F">
      <w:pPr>
        <w:widowControl w:val="0"/>
        <w:numPr>
          <w:ilvl w:val="2"/>
          <w:numId w:val="36"/>
        </w:numPr>
        <w:autoSpaceDE w:val="0"/>
        <w:spacing w:after="100" w:line="264" w:lineRule="auto"/>
        <w:rPr>
          <w:bCs w:val="0"/>
          <w:sz w:val="24"/>
          <w:szCs w:val="24"/>
        </w:rPr>
      </w:pPr>
      <w:bookmarkStart w:id="130" w:name="_Ref115078477"/>
      <w:r w:rsidRPr="00E71A48">
        <w:rPr>
          <w:bCs w:val="0"/>
          <w:sz w:val="24"/>
          <w:szCs w:val="24"/>
        </w:rPr>
        <w:lastRenderedPageBreak/>
        <w:t xml:space="preserve">В случае изменения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готовят следующие документы в письменной форме:</w:t>
      </w:r>
      <w:bookmarkEnd w:id="130"/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обращение к Организатору запроса с просьбой об изменении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на бланке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перечень изменений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с указанием документов первоначальной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которых данные изменения касаются;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новые версии документов, которые изменяются.</w:t>
      </w:r>
    </w:p>
    <w:p w:rsidR="00717F60" w:rsidRPr="00E71A48" w:rsidRDefault="00717F60" w:rsidP="00E6083F">
      <w:pPr>
        <w:widowControl w:val="0"/>
        <w:numPr>
          <w:ilvl w:val="2"/>
          <w:numId w:val="36"/>
        </w:numPr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подготовить соответствующее обращение на бланке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 письменной (бумажной) форме, подписанное и скрепленное печатью в порядке, указанном в пунктах</w:t>
      </w:r>
      <w:r w:rsidR="00076D8B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sz w:val="24"/>
          <w:szCs w:val="24"/>
        </w:rPr>
        <w:fldChar w:fldCharType="begin"/>
      </w:r>
      <w:r w:rsidR="00AD3EBC" w:rsidRPr="00E71A48">
        <w:rPr>
          <w:sz w:val="24"/>
          <w:szCs w:val="24"/>
        </w:rPr>
        <w:instrText xml:space="preserve"> REF _Ref191386548 \r \h  \* MERGEFORMAT </w:instrText>
      </w:r>
      <w:r w:rsidR="00AD3EBC" w:rsidRPr="00E71A48">
        <w:rPr>
          <w:sz w:val="24"/>
          <w:szCs w:val="24"/>
        </w:rPr>
      </w:r>
      <w:r w:rsidR="00AD3EBC" w:rsidRPr="00E71A48">
        <w:rPr>
          <w:sz w:val="24"/>
          <w:szCs w:val="24"/>
        </w:rPr>
        <w:fldChar w:fldCharType="separate"/>
      </w:r>
      <w:r w:rsidR="001E200B" w:rsidRPr="001E200B">
        <w:rPr>
          <w:bCs w:val="0"/>
          <w:sz w:val="24"/>
          <w:szCs w:val="24"/>
        </w:rPr>
        <w:t>3.3.3.1</w:t>
      </w:r>
      <w:r w:rsidR="00AD3EBC" w:rsidRPr="00E71A48">
        <w:rPr>
          <w:sz w:val="24"/>
          <w:szCs w:val="24"/>
        </w:rPr>
        <w:fldChar w:fldCharType="end"/>
      </w:r>
      <w:r w:rsidR="000F0CD3" w:rsidRPr="00E71A48">
        <w:rPr>
          <w:bCs w:val="0"/>
          <w:sz w:val="24"/>
          <w:szCs w:val="24"/>
        </w:rPr>
        <w:t xml:space="preserve">, </w:t>
      </w:r>
      <w:r w:rsidR="00AD3EBC" w:rsidRPr="00E71A48">
        <w:rPr>
          <w:bCs w:val="0"/>
          <w:sz w:val="24"/>
          <w:szCs w:val="24"/>
          <w:highlight w:val="cyan"/>
        </w:rPr>
        <w:fldChar w:fldCharType="begin"/>
      </w:r>
      <w:r w:rsidR="000F0CD3" w:rsidRPr="00E71A48">
        <w:rPr>
          <w:bCs w:val="0"/>
          <w:sz w:val="24"/>
          <w:szCs w:val="24"/>
        </w:rPr>
        <w:instrText xml:space="preserve"> REF _Ref305975286 \r \h </w:instrText>
      </w:r>
      <w:r w:rsidR="00C70F61" w:rsidRPr="00E71A48">
        <w:rPr>
          <w:bCs w:val="0"/>
          <w:sz w:val="24"/>
          <w:szCs w:val="24"/>
          <w:highlight w:val="cyan"/>
        </w:rPr>
        <w:instrText xml:space="preserve"> \* MERGEFORMAT </w:instrText>
      </w:r>
      <w:r w:rsidR="00AD3EBC" w:rsidRPr="00E71A48">
        <w:rPr>
          <w:bCs w:val="0"/>
          <w:sz w:val="24"/>
          <w:szCs w:val="24"/>
          <w:highlight w:val="cyan"/>
        </w:rPr>
      </w:r>
      <w:r w:rsidR="00AD3EBC" w:rsidRPr="00E71A48">
        <w:rPr>
          <w:bCs w:val="0"/>
          <w:sz w:val="24"/>
          <w:szCs w:val="24"/>
          <w:highlight w:val="cyan"/>
        </w:rPr>
        <w:fldChar w:fldCharType="separate"/>
      </w:r>
      <w:r w:rsidR="001E200B">
        <w:rPr>
          <w:bCs w:val="0"/>
          <w:sz w:val="24"/>
          <w:szCs w:val="24"/>
        </w:rPr>
        <w:t>3.3.3.2</w:t>
      </w:r>
      <w:r w:rsidR="00AD3EBC" w:rsidRPr="00E71A48">
        <w:rPr>
          <w:bCs w:val="0"/>
          <w:sz w:val="24"/>
          <w:szCs w:val="24"/>
          <w:highlight w:val="cyan"/>
        </w:rPr>
        <w:fldChar w:fldCharType="end"/>
      </w:r>
      <w:r w:rsidRPr="00E71A48">
        <w:rPr>
          <w:bCs w:val="0"/>
          <w:sz w:val="24"/>
          <w:szCs w:val="24"/>
        </w:rPr>
        <w:t xml:space="preserve">. </w:t>
      </w:r>
    </w:p>
    <w:p w:rsidR="007F3FB7" w:rsidRPr="00E71A48" w:rsidRDefault="00717F60" w:rsidP="00E6083F">
      <w:pPr>
        <w:widowControl w:val="0"/>
        <w:numPr>
          <w:ilvl w:val="2"/>
          <w:numId w:val="36"/>
        </w:numPr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31" w:name="_Ref306138209"/>
      <w:r w:rsidRPr="00E71A48">
        <w:rPr>
          <w:bCs w:val="0"/>
          <w:sz w:val="24"/>
          <w:szCs w:val="24"/>
        </w:rPr>
        <w:t xml:space="preserve">Изменения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подготовленные в письменной (бумажной) форме, должны быть подписаны и скреплены печатью в порядке, указанном в пунктах 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_Ref191386548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3.3.3.1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. и</w:t>
      </w:r>
      <w:r w:rsidR="007F3FB7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  <w:highlight w:val="cyan"/>
        </w:rPr>
        <w:fldChar w:fldCharType="begin"/>
      </w:r>
      <w:r w:rsidR="007F3FB7" w:rsidRPr="00E71A48">
        <w:rPr>
          <w:bCs w:val="0"/>
          <w:sz w:val="24"/>
          <w:szCs w:val="24"/>
        </w:rPr>
        <w:instrText xml:space="preserve"> REF _Ref305975286 \r \h </w:instrText>
      </w:r>
      <w:r w:rsidR="00C70F61" w:rsidRPr="00E71A48">
        <w:rPr>
          <w:bCs w:val="0"/>
          <w:sz w:val="24"/>
          <w:szCs w:val="24"/>
          <w:highlight w:val="cyan"/>
        </w:rPr>
        <w:instrText xml:space="preserve"> \* MERGEFORMAT </w:instrText>
      </w:r>
      <w:r w:rsidR="00AD3EBC" w:rsidRPr="00E71A48">
        <w:rPr>
          <w:bCs w:val="0"/>
          <w:sz w:val="24"/>
          <w:szCs w:val="24"/>
          <w:highlight w:val="cyan"/>
        </w:rPr>
      </w:r>
      <w:r w:rsidR="00AD3EBC" w:rsidRPr="00E71A48">
        <w:rPr>
          <w:bCs w:val="0"/>
          <w:sz w:val="24"/>
          <w:szCs w:val="24"/>
          <w:highlight w:val="cyan"/>
        </w:rPr>
        <w:fldChar w:fldCharType="separate"/>
      </w:r>
      <w:r w:rsidR="001E200B">
        <w:rPr>
          <w:bCs w:val="0"/>
          <w:sz w:val="24"/>
          <w:szCs w:val="24"/>
        </w:rPr>
        <w:t>3.3.3.2</w:t>
      </w:r>
      <w:r w:rsidR="00AD3EBC" w:rsidRPr="00E71A48">
        <w:rPr>
          <w:bCs w:val="0"/>
          <w:sz w:val="24"/>
          <w:szCs w:val="24"/>
          <w:highlight w:val="cyan"/>
        </w:rPr>
        <w:fldChar w:fldCharType="end"/>
      </w:r>
      <w:r w:rsidR="007F3FB7" w:rsidRPr="00E71A48">
        <w:rPr>
          <w:bCs w:val="0"/>
          <w:sz w:val="24"/>
          <w:szCs w:val="24"/>
        </w:rPr>
        <w:t>.</w:t>
      </w:r>
      <w:bookmarkEnd w:id="131"/>
    </w:p>
    <w:p w:rsidR="00717F60" w:rsidRPr="00E71A48" w:rsidRDefault="00717F60" w:rsidP="00E6083F">
      <w:pPr>
        <w:widowControl w:val="0"/>
        <w:numPr>
          <w:ilvl w:val="2"/>
          <w:numId w:val="36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Организатор запроса не получит сведения об изменениях или отзыве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как через ЭТП, так и в письменной (бумажной) форме, то данные изменения или отзыв будет считаться неполученным вовремя и не будет учитываться.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132" w:name="_Ref305973250"/>
      <w:bookmarkStart w:id="133" w:name="_Toc343613549"/>
      <w:r w:rsidRPr="00E71A48">
        <w:t>Оценка Заявок и проведение переговоров</w:t>
      </w:r>
      <w:bookmarkEnd w:id="132"/>
      <w:bookmarkEnd w:id="133"/>
      <w:r w:rsidRPr="00E71A48">
        <w:t xml:space="preserve"> </w:t>
      </w:r>
    </w:p>
    <w:p w:rsidR="00717F60" w:rsidRPr="00E71A48" w:rsidRDefault="00717F60" w:rsidP="00E71A48">
      <w:pPr>
        <w:pStyle w:val="27"/>
        <w:tabs>
          <w:tab w:val="left" w:pos="717"/>
        </w:tabs>
        <w:spacing w:line="264" w:lineRule="auto"/>
        <w:ind w:left="0" w:right="0"/>
        <w:rPr>
          <w:i/>
          <w:shd w:val="clear" w:color="auto" w:fill="FFFF99"/>
        </w:rPr>
      </w:pPr>
      <w:r w:rsidRPr="00E71A48">
        <w:rPr>
          <w:i/>
          <w:shd w:val="clear" w:color="auto" w:fill="FFFF99"/>
        </w:rPr>
        <w:t>[данный раздел</w:t>
      </w:r>
      <w:r w:rsidRPr="00E71A48">
        <w:rPr>
          <w:shd w:val="clear" w:color="auto" w:fill="FFFF99"/>
        </w:rPr>
        <w:t xml:space="preserve"> </w:t>
      </w:r>
      <w:r w:rsidRPr="00E71A48">
        <w:rPr>
          <w:i/>
          <w:shd w:val="clear" w:color="auto" w:fill="FFFF99"/>
        </w:rPr>
        <w:t>может быть изменен по решению Ц</w:t>
      </w:r>
      <w:r w:rsidR="009270B7">
        <w:rPr>
          <w:i/>
          <w:shd w:val="clear" w:color="auto" w:fill="FFFF99"/>
        </w:rPr>
        <w:t>З</w:t>
      </w:r>
      <w:r w:rsidR="00C74146">
        <w:rPr>
          <w:i/>
          <w:shd w:val="clear" w:color="auto" w:fill="FFFF99"/>
        </w:rPr>
        <w:t>О</w:t>
      </w:r>
      <w:r w:rsidRPr="00E71A48">
        <w:rPr>
          <w:i/>
          <w:shd w:val="clear" w:color="auto" w:fill="FFFF99"/>
        </w:rPr>
        <w:t xml:space="preserve"> и/или ОРД Общества]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34" w:name="_Toc343613550"/>
      <w:r w:rsidRPr="00E71A48">
        <w:rPr>
          <w:szCs w:val="24"/>
        </w:rPr>
        <w:t>Общие положения</w:t>
      </w:r>
      <w:bookmarkEnd w:id="134"/>
    </w:p>
    <w:p w:rsidR="00717F60" w:rsidRPr="00E71A48" w:rsidRDefault="00717F60" w:rsidP="00E6083F">
      <w:pPr>
        <w:widowControl w:val="0"/>
        <w:numPr>
          <w:ilvl w:val="3"/>
          <w:numId w:val="37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 запроса.</w:t>
      </w:r>
    </w:p>
    <w:p w:rsidR="00717F60" w:rsidRPr="00E71A48" w:rsidRDefault="00717F60" w:rsidP="00E6083F">
      <w:pPr>
        <w:widowControl w:val="0"/>
        <w:numPr>
          <w:ilvl w:val="3"/>
          <w:numId w:val="37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будет осуществляться, как правило, исходя из электронных версий документов Заявок. При необходимости Организатор запроса будет обращаться к документам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в письменной форме. При наличии расхождений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поданной в письменной (бумажной) форме и размещенной в электронной форме на ЭТП, Организатор запроса направляет запрос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о приведении бумажной версии в соответствие </w:t>
      </w:r>
      <w:proofErr w:type="gramStart"/>
      <w:r w:rsidRPr="00E71A48">
        <w:rPr>
          <w:bCs w:val="0"/>
          <w:sz w:val="24"/>
          <w:szCs w:val="24"/>
        </w:rPr>
        <w:t>с</w:t>
      </w:r>
      <w:proofErr w:type="gramEnd"/>
      <w:r w:rsidRPr="00E71A48">
        <w:rPr>
          <w:bCs w:val="0"/>
          <w:sz w:val="24"/>
          <w:szCs w:val="24"/>
        </w:rPr>
        <w:t xml:space="preserve"> электронной.</w:t>
      </w:r>
    </w:p>
    <w:p w:rsidR="00717F60" w:rsidRPr="00E71A48" w:rsidRDefault="00717F60" w:rsidP="00E6083F">
      <w:pPr>
        <w:widowControl w:val="0"/>
        <w:numPr>
          <w:ilvl w:val="3"/>
          <w:numId w:val="37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E6083F">
      <w:pPr>
        <w:widowControl w:val="0"/>
        <w:numPr>
          <w:ilvl w:val="3"/>
          <w:numId w:val="37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Общества. ЭТП (при проведении конкурса на ЭТП)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9C744E" w:rsidP="00E6083F">
      <w:pPr>
        <w:widowControl w:val="0"/>
        <w:numPr>
          <w:ilvl w:val="3"/>
          <w:numId w:val="37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 запроса, служат основанием для </w:t>
      </w:r>
      <w:r w:rsidR="00717F60" w:rsidRPr="00E71A48">
        <w:rPr>
          <w:bCs w:val="0"/>
          <w:sz w:val="24"/>
          <w:szCs w:val="24"/>
        </w:rPr>
        <w:lastRenderedPageBreak/>
        <w:t xml:space="preserve">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E6083F">
      <w:pPr>
        <w:widowControl w:val="0"/>
        <w:numPr>
          <w:ilvl w:val="3"/>
          <w:numId w:val="37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_Ref93089454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3.6.2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_Ref303670674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3.6.3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</w:rPr>
        <w:fldChar w:fldCharType="begin"/>
      </w:r>
      <w:r w:rsidR="00726DAC" w:rsidRPr="00E71A48">
        <w:rPr>
          <w:bCs w:val="0"/>
          <w:sz w:val="24"/>
          <w:szCs w:val="24"/>
        </w:rPr>
        <w:instrText xml:space="preserve"> REF _Ref306138385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3.6.4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6083F">
      <w:pPr>
        <w:widowControl w:val="0"/>
        <w:numPr>
          <w:ilvl w:val="3"/>
          <w:numId w:val="37"/>
        </w:numPr>
        <w:shd w:val="clear" w:color="auto" w:fill="FFFFFF"/>
        <w:autoSpaceDE w:val="0"/>
        <w:spacing w:after="100" w:line="264" w:lineRule="auto"/>
        <w:ind w:left="0" w:right="158" w:firstLine="709"/>
        <w:rPr>
          <w:bCs w:val="0"/>
          <w:iCs/>
          <w:sz w:val="24"/>
          <w:szCs w:val="24"/>
        </w:rPr>
      </w:pPr>
      <w:r w:rsidRPr="00E71A48">
        <w:rPr>
          <w:bCs w:val="0"/>
          <w:i/>
          <w:iCs/>
          <w:sz w:val="24"/>
          <w:szCs w:val="24"/>
        </w:rPr>
        <w:t xml:space="preserve">При оценке альтернативных </w:t>
      </w:r>
      <w:r w:rsidR="00FE5731" w:rsidRPr="00E71A48">
        <w:rPr>
          <w:bCs w:val="0"/>
          <w:i/>
          <w:iCs/>
          <w:sz w:val="24"/>
          <w:szCs w:val="24"/>
        </w:rPr>
        <w:t xml:space="preserve">заявок </w:t>
      </w:r>
      <w:r w:rsidR="009C744E" w:rsidRPr="00E71A48">
        <w:rPr>
          <w:bCs w:val="0"/>
          <w:i/>
          <w:iCs/>
          <w:sz w:val="24"/>
          <w:szCs w:val="24"/>
        </w:rPr>
        <w:t>Участник</w:t>
      </w:r>
      <w:r w:rsidRPr="00E71A48">
        <w:rPr>
          <w:bCs w:val="0"/>
          <w:i/>
          <w:iCs/>
          <w:sz w:val="24"/>
          <w:szCs w:val="24"/>
        </w:rPr>
        <w:t xml:space="preserve">а </w:t>
      </w:r>
      <w:r w:rsidRPr="00E71A48">
        <w:rPr>
          <w:bCs w:val="0"/>
          <w:i/>
          <w:sz w:val="24"/>
          <w:szCs w:val="24"/>
        </w:rPr>
        <w:t>Закупочная к</w:t>
      </w:r>
      <w:r w:rsidRPr="00E71A48">
        <w:rPr>
          <w:bCs w:val="0"/>
          <w:i/>
          <w:iCs/>
          <w:sz w:val="24"/>
          <w:szCs w:val="24"/>
        </w:rPr>
        <w:t xml:space="preserve">омиссия будет пользоваться теми же методами, что и для оценки основного </w:t>
      </w:r>
      <w:r w:rsidR="004B5EB3" w:rsidRPr="00E71A48">
        <w:rPr>
          <w:bCs w:val="0"/>
          <w:i/>
          <w:iCs/>
          <w:sz w:val="24"/>
          <w:szCs w:val="24"/>
        </w:rPr>
        <w:t>Заявк</w:t>
      </w:r>
      <w:r w:rsidRPr="00E71A48">
        <w:rPr>
          <w:bCs w:val="0"/>
          <w:i/>
          <w:iCs/>
          <w:sz w:val="24"/>
          <w:szCs w:val="24"/>
        </w:rPr>
        <w:t>и</w:t>
      </w:r>
      <w:r w:rsidRPr="00E71A48">
        <w:rPr>
          <w:bCs w:val="0"/>
          <w:iCs/>
          <w:sz w:val="24"/>
          <w:szCs w:val="24"/>
        </w:rPr>
        <w:t xml:space="preserve"> </w:t>
      </w:r>
      <w:r w:rsidRPr="00E71A48">
        <w:rPr>
          <w:b/>
          <w:bCs w:val="0"/>
          <w:i/>
          <w:sz w:val="24"/>
          <w:szCs w:val="24"/>
        </w:rPr>
        <w:t>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в случаях  разрешения подачи альтернативных </w:t>
      </w:r>
      <w:r w:rsidR="00FE5731" w:rsidRPr="00E71A48">
        <w:rPr>
          <w:b/>
          <w:bCs w:val="0"/>
          <w:i/>
          <w:sz w:val="24"/>
          <w:szCs w:val="24"/>
          <w:shd w:val="clear" w:color="auto" w:fill="FFFF99"/>
        </w:rPr>
        <w:t>заявок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>]</w:t>
      </w:r>
      <w:r w:rsidRPr="00E71A48">
        <w:rPr>
          <w:bCs w:val="0"/>
          <w:iCs/>
          <w:sz w:val="24"/>
          <w:szCs w:val="24"/>
        </w:rPr>
        <w:t xml:space="preserve">.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35" w:name="_Ref93089454"/>
      <w:bookmarkStart w:id="136" w:name="_Toc343613551"/>
      <w:r w:rsidRPr="00E71A48">
        <w:rPr>
          <w:szCs w:val="24"/>
        </w:rPr>
        <w:t>Отборочная стадия</w:t>
      </w:r>
      <w:bookmarkEnd w:id="135"/>
      <w:bookmarkEnd w:id="136"/>
    </w:p>
    <w:p w:rsidR="00717F60" w:rsidRPr="00E71A48" w:rsidRDefault="00717F60" w:rsidP="00E6083F">
      <w:pPr>
        <w:widowControl w:val="0"/>
        <w:numPr>
          <w:ilvl w:val="3"/>
          <w:numId w:val="38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их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коммерческого и технического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</w:t>
      </w:r>
      <w:r w:rsidR="0052048F" w:rsidRPr="00E71A48">
        <w:rPr>
          <w:bCs w:val="0"/>
          <w:sz w:val="24"/>
          <w:szCs w:val="24"/>
        </w:rPr>
        <w:t xml:space="preserve"> (цене лота)</w:t>
      </w:r>
      <w:r w:rsidR="00AC1995" w:rsidRPr="00E71A48">
        <w:rPr>
          <w:bCs w:val="0"/>
          <w:sz w:val="24"/>
          <w:szCs w:val="24"/>
        </w:rPr>
        <w:t xml:space="preserve"> </w:t>
      </w:r>
      <w:r w:rsidR="00AC1995" w:rsidRPr="00E71A48">
        <w:rPr>
          <w:b/>
          <w:bCs w:val="0"/>
          <w:i/>
          <w:sz w:val="24"/>
          <w:szCs w:val="24"/>
        </w:rPr>
        <w:t>[</w:t>
      </w:r>
      <w:r w:rsidR="00AC1995" w:rsidRPr="00E71A48">
        <w:rPr>
          <w:b/>
          <w:bCs w:val="0"/>
          <w:i/>
          <w:sz w:val="24"/>
          <w:szCs w:val="24"/>
          <w:shd w:val="clear" w:color="auto" w:fill="FFFF99"/>
        </w:rPr>
        <w:t>при ее установлении</w:t>
      </w:r>
      <w:r w:rsidR="00AC1995" w:rsidRPr="00E71A48">
        <w:rPr>
          <w:b/>
          <w:bCs w:val="0"/>
          <w:i/>
          <w:sz w:val="24"/>
          <w:szCs w:val="24"/>
        </w:rPr>
        <w:t>]</w:t>
      </w:r>
      <w:r w:rsidRPr="00E71A4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E6083F">
      <w:pPr>
        <w:widowControl w:val="0"/>
        <w:numPr>
          <w:ilvl w:val="3"/>
          <w:numId w:val="38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13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разъяснения или дополнения их Заявок, в том числе представления отсутствующих документов</w:t>
      </w:r>
      <w:r w:rsidR="00AC1995" w:rsidRPr="00E71A48">
        <w:rPr>
          <w:sz w:val="24"/>
          <w:szCs w:val="24"/>
        </w:rPr>
        <w:t>, перечень которых был указан в настоящей Документации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E6083F">
      <w:pPr>
        <w:widowControl w:val="0"/>
        <w:numPr>
          <w:ilvl w:val="3"/>
          <w:numId w:val="38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71A48" w:rsidRDefault="00717F60" w:rsidP="00E6083F">
      <w:pPr>
        <w:widowControl w:val="0"/>
        <w:numPr>
          <w:ilvl w:val="3"/>
          <w:numId w:val="38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138" w:name="_Ref55307002"/>
      <w:r w:rsidRPr="00E71A48">
        <w:rPr>
          <w:sz w:val="24"/>
          <w:szCs w:val="24"/>
        </w:rPr>
        <w:t xml:space="preserve">По результатам проведения отборочной стадии Закупочная комиссия имеет право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которые:</w:t>
      </w:r>
      <w:bookmarkEnd w:id="137"/>
      <w:bookmarkEnd w:id="138"/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ами, которые не отвечают требованиям настоящей Документации по запросу предложений; 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содержат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по существу не отвечающие техническим, коммерческим или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>ным требованиям настоящей Документации по запросу предложений</w:t>
      </w:r>
      <w:r w:rsidR="009B23DA"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0"/>
          <w:numId w:val="11"/>
        </w:numPr>
        <w:tabs>
          <w:tab w:val="left" w:pos="426"/>
        </w:tabs>
        <w:autoSpaceDE w:val="0"/>
        <w:spacing w:after="100"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содержат очевидные арифметические или грамматические ошибки, с исправлением которых не согласился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6083F">
      <w:pPr>
        <w:widowControl w:val="0"/>
        <w:numPr>
          <w:ilvl w:val="3"/>
          <w:numId w:val="38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D3EBC" w:rsidRPr="00E71A48">
        <w:rPr>
          <w:sz w:val="24"/>
          <w:szCs w:val="24"/>
        </w:rPr>
        <w:fldChar w:fldCharType="begin"/>
      </w:r>
      <w:r w:rsidR="007F3FB7" w:rsidRPr="00E71A48">
        <w:rPr>
          <w:sz w:val="24"/>
          <w:szCs w:val="24"/>
        </w:rPr>
        <w:instrText xml:space="preserve"> REF _Ref306176386 \r \h </w:instrText>
      </w:r>
      <w:r w:rsidR="00C70F61" w:rsidRPr="00E71A48">
        <w:rPr>
          <w:sz w:val="24"/>
          <w:szCs w:val="24"/>
        </w:rPr>
        <w:instrText xml:space="preserve"> \* MERGEFORMAT </w:instrText>
      </w:r>
      <w:r w:rsidR="00AD3EBC" w:rsidRPr="00E71A48">
        <w:rPr>
          <w:sz w:val="24"/>
          <w:szCs w:val="24"/>
        </w:rPr>
      </w:r>
      <w:r w:rsidR="00AD3EBC" w:rsidRPr="00E71A48">
        <w:rPr>
          <w:sz w:val="24"/>
          <w:szCs w:val="24"/>
        </w:rPr>
        <w:fldChar w:fldCharType="separate"/>
      </w:r>
      <w:r w:rsidR="001E200B">
        <w:rPr>
          <w:sz w:val="24"/>
          <w:szCs w:val="24"/>
        </w:rPr>
        <w:t>3.3.14</w:t>
      </w:r>
      <w:r w:rsidR="00AD3EBC" w:rsidRPr="00E71A48">
        <w:rPr>
          <w:sz w:val="24"/>
          <w:szCs w:val="24"/>
        </w:rPr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39" w:name="_Ref303670674"/>
      <w:bookmarkStart w:id="140" w:name="_Toc343613552"/>
      <w:r w:rsidRPr="00E71A48">
        <w:rPr>
          <w:szCs w:val="24"/>
        </w:rPr>
        <w:t>Проведение переговоров</w:t>
      </w:r>
      <w:bookmarkEnd w:id="139"/>
      <w:bookmarkEnd w:id="140"/>
    </w:p>
    <w:p w:rsidR="00717F60" w:rsidRPr="00E71A48" w:rsidRDefault="00717F60" w:rsidP="00E6083F">
      <w:pPr>
        <w:widowControl w:val="0"/>
        <w:numPr>
          <w:ilvl w:val="3"/>
          <w:numId w:val="39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 запроса,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6083F">
      <w:pPr>
        <w:widowControl w:val="0"/>
        <w:numPr>
          <w:ilvl w:val="3"/>
          <w:numId w:val="39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41" w:name="_Ref306138385"/>
      <w:bookmarkStart w:id="142" w:name="_Toc343613553"/>
      <w:r w:rsidRPr="00E71A48">
        <w:rPr>
          <w:szCs w:val="24"/>
        </w:rPr>
        <w:t>Оценочная стадия</w:t>
      </w:r>
      <w:bookmarkEnd w:id="141"/>
      <w:bookmarkEnd w:id="142"/>
    </w:p>
    <w:p w:rsidR="007D0EA7" w:rsidRPr="00E71A48" w:rsidRDefault="007D0EA7" w:rsidP="00E6083F">
      <w:pPr>
        <w:widowControl w:val="0"/>
        <w:numPr>
          <w:ilvl w:val="3"/>
          <w:numId w:val="4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  <w:lang w:val="x-none" w:eastAsia="x-none"/>
        </w:rPr>
      </w:pPr>
      <w:proofErr w:type="gramStart"/>
      <w:r w:rsidRPr="00E71A48">
        <w:rPr>
          <w:sz w:val="24"/>
          <w:szCs w:val="24"/>
        </w:rPr>
        <w:t>В рамках оценочной стадии Закупочная комиссия оценивает и сопоставляет Заявки и проводит их ранжирование по степени предпочтительности для Заказчика, исходя из следующих критериев</w:t>
      </w:r>
      <w:r w:rsidRPr="00E71A48">
        <w:rPr>
          <w:bCs w:val="0"/>
          <w:sz w:val="24"/>
          <w:szCs w:val="24"/>
          <w:lang w:val="x-none" w:eastAsia="x-none"/>
        </w:rPr>
        <w:t xml:space="preserve"> и их весового коэффициента:</w:t>
      </w:r>
      <w:r w:rsidRPr="00E71A48">
        <w:rPr>
          <w:bCs w:val="0"/>
          <w:sz w:val="24"/>
          <w:szCs w:val="24"/>
          <w:lang w:eastAsia="x-none"/>
        </w:rPr>
        <w:t xml:space="preserve"> [</w:t>
      </w:r>
      <w:r w:rsidRPr="00E71A48">
        <w:rPr>
          <w:rStyle w:val="aa"/>
          <w:sz w:val="24"/>
          <w:szCs w:val="24"/>
        </w:rPr>
        <w:t>критерии, их веса, порядок проведения оценки заявок прописывается на основании Приложения № 2</w:t>
      </w:r>
      <w:r w:rsidR="00F20C7B" w:rsidRPr="00E71A48">
        <w:rPr>
          <w:rStyle w:val="aa"/>
          <w:sz w:val="24"/>
          <w:szCs w:val="24"/>
        </w:rPr>
        <w:t xml:space="preserve"> и с учетом предмета закупки</w:t>
      </w:r>
      <w:r w:rsidR="00962A7A">
        <w:rPr>
          <w:rStyle w:val="aa"/>
          <w:sz w:val="24"/>
          <w:szCs w:val="24"/>
        </w:rPr>
        <w:t>.</w:t>
      </w:r>
      <w:proofErr w:type="gramEnd"/>
      <w:r w:rsidR="00962A7A">
        <w:rPr>
          <w:rStyle w:val="aa"/>
          <w:sz w:val="24"/>
          <w:szCs w:val="24"/>
        </w:rPr>
        <w:t xml:space="preserve"> </w:t>
      </w:r>
      <w:r w:rsidR="00962A7A" w:rsidRPr="00395BC1">
        <w:rPr>
          <w:rStyle w:val="aa"/>
        </w:rPr>
        <w:t>В случае</w:t>
      </w:r>
      <w:proofErr w:type="gramStart"/>
      <w:r w:rsidR="00962A7A" w:rsidRPr="00395BC1">
        <w:rPr>
          <w:rStyle w:val="aa"/>
        </w:rPr>
        <w:t>,</w:t>
      </w:r>
      <w:proofErr w:type="gramEnd"/>
      <w:r w:rsidR="00962A7A" w:rsidRPr="00395BC1">
        <w:rPr>
          <w:rStyle w:val="aa"/>
        </w:rPr>
        <w:t xml:space="preserve"> если предмет закупки </w:t>
      </w:r>
      <w:r w:rsidR="00962A7A" w:rsidRPr="00395BC1">
        <w:rPr>
          <w:rStyle w:val="aa"/>
          <w:sz w:val="24"/>
        </w:rPr>
        <w:t xml:space="preserve">предусматривает возврат НДС Заказчику, оценка </w:t>
      </w:r>
      <w:r w:rsidR="00962A7A" w:rsidRPr="00395BC1">
        <w:rPr>
          <w:rStyle w:val="aa"/>
        </w:rPr>
        <w:t xml:space="preserve">ценовых предложений участников закупочной процедуры </w:t>
      </w:r>
      <w:r w:rsidR="00962A7A" w:rsidRPr="00395BC1">
        <w:rPr>
          <w:rStyle w:val="aa"/>
          <w:sz w:val="24"/>
        </w:rPr>
        <w:t>осуществляется по приведенной цене заявки (без НДС) к приведенной</w:t>
      </w:r>
      <w:r w:rsidR="00962A7A" w:rsidRPr="00395BC1">
        <w:rPr>
          <w:rStyle w:val="aa"/>
        </w:rPr>
        <w:t xml:space="preserve"> начальной (максимальной)</w:t>
      </w:r>
      <w:r w:rsidR="00962A7A" w:rsidRPr="00395BC1">
        <w:rPr>
          <w:rStyle w:val="aa"/>
          <w:sz w:val="24"/>
        </w:rPr>
        <w:t xml:space="preserve"> цене договора (без НДС).</w:t>
      </w:r>
      <w:r w:rsidRPr="00E71A48">
        <w:rPr>
          <w:bCs w:val="0"/>
          <w:sz w:val="24"/>
          <w:szCs w:val="24"/>
          <w:lang w:eastAsia="x-none"/>
        </w:rPr>
        <w:t>]</w:t>
      </w:r>
    </w:p>
    <w:p w:rsidR="00717F60" w:rsidRPr="00E71A48" w:rsidRDefault="00717F60" w:rsidP="00E6083F">
      <w:pPr>
        <w:widowControl w:val="0"/>
        <w:numPr>
          <w:ilvl w:val="3"/>
          <w:numId w:val="4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E6083F">
      <w:pPr>
        <w:widowControl w:val="0"/>
        <w:numPr>
          <w:ilvl w:val="3"/>
          <w:numId w:val="4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143" w:name="_Ref303250967"/>
      <w:bookmarkStart w:id="144" w:name="_Toc305697378"/>
      <w:bookmarkStart w:id="145" w:name="_Toc343613554"/>
      <w:bookmarkStart w:id="146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143"/>
      <w:bookmarkEnd w:id="144"/>
      <w:bookmarkEnd w:id="145"/>
      <w:r w:rsidRPr="00E71A48">
        <w:t xml:space="preserve"> </w:t>
      </w:r>
    </w:p>
    <w:bookmarkEnd w:id="146"/>
    <w:p w:rsidR="00F15392" w:rsidRPr="00E71A48" w:rsidRDefault="00F15392" w:rsidP="00E6083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возможности добровольно повысить предпочтительность их заявок </w:t>
      </w:r>
      <w:r w:rsidRPr="00E71A48">
        <w:rPr>
          <w:i/>
          <w:sz w:val="24"/>
          <w:szCs w:val="24"/>
          <w:lang w:eastAsia="ru-RU"/>
        </w:rPr>
        <w:t xml:space="preserve">(в том числе альтернативных) </w:t>
      </w:r>
      <w:r w:rsidRPr="00E71A48">
        <w:rPr>
          <w:b/>
          <w:i/>
          <w:sz w:val="24"/>
          <w:szCs w:val="24"/>
          <w:lang w:eastAsia="ru-RU"/>
        </w:rPr>
        <w:t>[</w:t>
      </w:r>
      <w:r w:rsidRPr="00E71A48">
        <w:rPr>
          <w:b/>
          <w:i/>
          <w:sz w:val="24"/>
          <w:szCs w:val="24"/>
          <w:shd w:val="clear" w:color="auto" w:fill="FFFF99"/>
          <w:lang w:eastAsia="ru-RU"/>
        </w:rPr>
        <w:t xml:space="preserve">в случаях разрешения подачи альтернативных предложений] </w:t>
      </w:r>
      <w:r w:rsidRPr="00E71A48">
        <w:rPr>
          <w:sz w:val="24"/>
          <w:szCs w:val="24"/>
          <w:lang w:eastAsia="ru-RU"/>
        </w:rPr>
        <w:t xml:space="preserve">путем снижения первоначальной, указанной в 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е, цены.</w:t>
      </w:r>
    </w:p>
    <w:p w:rsidR="00F15392" w:rsidRPr="00E71A48" w:rsidRDefault="00F15392" w:rsidP="00E6083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proofErr w:type="gramStart"/>
      <w:r w:rsidRPr="00E71A48">
        <w:rPr>
          <w:sz w:val="24"/>
          <w:szCs w:val="24"/>
          <w:lang w:eastAsia="ru-RU"/>
        </w:rPr>
        <w:t xml:space="preserve">Организатор </w:t>
      </w:r>
      <w:r w:rsidR="00C05EF6" w:rsidRPr="00E71A48">
        <w:rPr>
          <w:sz w:val="24"/>
          <w:szCs w:val="24"/>
          <w:lang w:eastAsia="ru-RU"/>
        </w:rPr>
        <w:t xml:space="preserve">запроса </w:t>
      </w:r>
      <w:r w:rsidR="00E84ECF" w:rsidRPr="00E71A48">
        <w:rPr>
          <w:sz w:val="24"/>
          <w:szCs w:val="24"/>
          <w:lang w:eastAsia="ru-RU"/>
        </w:rPr>
        <w:t>предложений</w:t>
      </w:r>
      <w:r w:rsidRPr="00E71A48">
        <w:rPr>
          <w:sz w:val="24"/>
          <w:szCs w:val="24"/>
          <w:lang w:eastAsia="ru-RU"/>
        </w:rPr>
        <w:t xml:space="preserve"> может воспользоваться объявленным правом на проведение процедуры переторжки, если </w:t>
      </w:r>
      <w:r w:rsidR="00076D8B" w:rsidRPr="00E71A48">
        <w:rPr>
          <w:sz w:val="24"/>
          <w:szCs w:val="24"/>
          <w:lang w:eastAsia="ru-RU"/>
        </w:rPr>
        <w:t xml:space="preserve">Закупочная </w:t>
      </w:r>
      <w:r w:rsidRPr="00E71A48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ами в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 xml:space="preserve">ах, могут быть снижены, либо если Организатор </w:t>
      </w:r>
      <w:r w:rsidR="00C05EF6" w:rsidRPr="00E71A48">
        <w:rPr>
          <w:sz w:val="24"/>
          <w:szCs w:val="24"/>
          <w:lang w:eastAsia="ru-RU"/>
        </w:rPr>
        <w:lastRenderedPageBreak/>
        <w:t>запроса предложений</w:t>
      </w:r>
      <w:r w:rsidRPr="00E71A48">
        <w:rPr>
          <w:sz w:val="24"/>
          <w:szCs w:val="24"/>
          <w:lang w:eastAsia="ru-RU"/>
        </w:rPr>
        <w:t xml:space="preserve"> после вскрытия конвертов (п.</w:t>
      </w:r>
      <w:r w:rsidR="00AD3EBC" w:rsidRPr="00E71A48">
        <w:rPr>
          <w:sz w:val="24"/>
          <w:szCs w:val="24"/>
          <w:lang w:eastAsia="ru-RU"/>
        </w:rPr>
        <w:fldChar w:fldCharType="begin"/>
      </w:r>
      <w:r w:rsidR="00761011" w:rsidRPr="00E71A48">
        <w:rPr>
          <w:sz w:val="24"/>
          <w:szCs w:val="24"/>
          <w:lang w:eastAsia="ru-RU"/>
        </w:rPr>
        <w:instrText xml:space="preserve"> REF _Ref303681924 \r \h </w:instrText>
      </w:r>
      <w:r w:rsidR="00C70F61" w:rsidRPr="00E71A48">
        <w:rPr>
          <w:sz w:val="24"/>
          <w:szCs w:val="24"/>
          <w:lang w:eastAsia="ru-RU"/>
        </w:rPr>
        <w:instrText xml:space="preserve"> \* MERGEFORMAT </w:instrText>
      </w:r>
      <w:r w:rsidR="00AD3EBC" w:rsidRPr="00E71A48">
        <w:rPr>
          <w:sz w:val="24"/>
          <w:szCs w:val="24"/>
          <w:lang w:eastAsia="ru-RU"/>
        </w:rPr>
      </w:r>
      <w:r w:rsidR="00AD3EBC" w:rsidRPr="00E71A48">
        <w:rPr>
          <w:sz w:val="24"/>
          <w:szCs w:val="24"/>
          <w:lang w:eastAsia="ru-RU"/>
        </w:rPr>
        <w:fldChar w:fldCharType="separate"/>
      </w:r>
      <w:r w:rsidR="001E200B">
        <w:rPr>
          <w:sz w:val="24"/>
          <w:szCs w:val="24"/>
          <w:lang w:eastAsia="ru-RU"/>
        </w:rPr>
        <w:t>3.8</w:t>
      </w:r>
      <w:r w:rsidR="00AD3EBC" w:rsidRPr="00E71A48">
        <w:rPr>
          <w:sz w:val="24"/>
          <w:szCs w:val="24"/>
          <w:lang w:eastAsia="ru-RU"/>
        </w:rPr>
        <w:fldChar w:fldCharType="end"/>
      </w:r>
      <w:r w:rsidRPr="00E71A48">
        <w:rPr>
          <w:sz w:val="24"/>
          <w:szCs w:val="24"/>
          <w:lang w:eastAsia="ru-RU"/>
        </w:rPr>
        <w:t xml:space="preserve">) до определения </w:t>
      </w:r>
      <w:r w:rsidR="009C744E" w:rsidRPr="00E71A48">
        <w:rPr>
          <w:sz w:val="24"/>
          <w:szCs w:val="24"/>
          <w:lang w:eastAsia="ru-RU"/>
        </w:rPr>
        <w:t>Участник</w:t>
      </w:r>
      <w:r w:rsidR="004C5164" w:rsidRPr="00E71A48">
        <w:rPr>
          <w:sz w:val="24"/>
          <w:szCs w:val="24"/>
          <w:lang w:eastAsia="ru-RU"/>
        </w:rPr>
        <w:t xml:space="preserve">а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="004D431C" w:rsidRPr="00E71A48">
        <w:rPr>
          <w:sz w:val="24"/>
          <w:szCs w:val="24"/>
          <w:lang w:eastAsia="ru-RU"/>
        </w:rPr>
        <w:t xml:space="preserve">, </w:t>
      </w:r>
      <w:r w:rsidR="004D431C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  <w:lang w:eastAsia="ru-RU"/>
        </w:rPr>
        <w:t xml:space="preserve"> (п.</w:t>
      </w:r>
      <w:r w:rsidR="00AD3EBC" w:rsidRPr="00E71A48">
        <w:rPr>
          <w:sz w:val="24"/>
          <w:szCs w:val="24"/>
          <w:lang w:eastAsia="ru-RU"/>
        </w:rPr>
        <w:fldChar w:fldCharType="begin"/>
      </w:r>
      <w:r w:rsidR="009F7119" w:rsidRPr="00E71A48">
        <w:rPr>
          <w:sz w:val="24"/>
          <w:szCs w:val="24"/>
          <w:lang w:eastAsia="ru-RU"/>
        </w:rPr>
        <w:instrText xml:space="preserve"> REF _Ref305973250 \r \h </w:instrText>
      </w:r>
      <w:r w:rsidR="00C70F61" w:rsidRPr="00E71A48">
        <w:rPr>
          <w:sz w:val="24"/>
          <w:szCs w:val="24"/>
          <w:lang w:eastAsia="ru-RU"/>
        </w:rPr>
        <w:instrText xml:space="preserve"> \* MERGEFORMAT </w:instrText>
      </w:r>
      <w:r w:rsidR="00AD3EBC" w:rsidRPr="00E71A48">
        <w:rPr>
          <w:sz w:val="24"/>
          <w:szCs w:val="24"/>
          <w:lang w:eastAsia="ru-RU"/>
        </w:rPr>
      </w:r>
      <w:r w:rsidR="00AD3EBC" w:rsidRPr="00E71A48">
        <w:rPr>
          <w:sz w:val="24"/>
          <w:szCs w:val="24"/>
          <w:lang w:eastAsia="ru-RU"/>
        </w:rPr>
        <w:fldChar w:fldCharType="separate"/>
      </w:r>
      <w:r w:rsidR="001E200B">
        <w:rPr>
          <w:sz w:val="24"/>
          <w:szCs w:val="24"/>
          <w:lang w:eastAsia="ru-RU"/>
        </w:rPr>
        <w:t>3.6</w:t>
      </w:r>
      <w:r w:rsidR="00AD3EBC" w:rsidRPr="00E71A48">
        <w:rPr>
          <w:sz w:val="24"/>
          <w:szCs w:val="24"/>
          <w:lang w:eastAsia="ru-RU"/>
        </w:rPr>
        <w:fldChar w:fldCharType="end"/>
      </w:r>
      <w:r w:rsidRPr="00E71A48">
        <w:rPr>
          <w:sz w:val="24"/>
          <w:szCs w:val="24"/>
          <w:lang w:eastAsia="ru-RU"/>
        </w:rPr>
        <w:t>)</w:t>
      </w:r>
      <w:r w:rsidR="004D431C" w:rsidRPr="00E71A48">
        <w:rPr>
          <w:sz w:val="24"/>
          <w:szCs w:val="24"/>
          <w:lang w:eastAsia="ru-RU"/>
        </w:rPr>
        <w:t>,</w:t>
      </w:r>
      <w:r w:rsidRPr="00E71A48">
        <w:rPr>
          <w:sz w:val="24"/>
          <w:szCs w:val="24"/>
          <w:lang w:eastAsia="ru-RU"/>
        </w:rPr>
        <w:t xml:space="preserve"> получит письменную просьбу о проведении переторжки от любого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(при проведении отборочного этапа</w:t>
      </w:r>
      <w:proofErr w:type="gramEnd"/>
      <w:r w:rsidRPr="00E71A48">
        <w:rPr>
          <w:sz w:val="24"/>
          <w:szCs w:val="24"/>
          <w:lang w:eastAsia="ru-RU"/>
        </w:rPr>
        <w:t xml:space="preserve">) или одного из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ов, занявших место не ниже четвертого в </w:t>
      </w:r>
      <w:proofErr w:type="gramStart"/>
      <w:r w:rsidRPr="00E71A48">
        <w:rPr>
          <w:sz w:val="24"/>
          <w:szCs w:val="24"/>
          <w:lang w:eastAsia="ru-RU"/>
        </w:rPr>
        <w:t>предварительной</w:t>
      </w:r>
      <w:proofErr w:type="gramEnd"/>
      <w:r w:rsidRPr="00E71A48">
        <w:rPr>
          <w:sz w:val="24"/>
          <w:szCs w:val="24"/>
          <w:lang w:eastAsia="ru-RU"/>
        </w:rPr>
        <w:t xml:space="preserve"> </w:t>
      </w:r>
      <w:proofErr w:type="spellStart"/>
      <w:r w:rsidRPr="00E71A48">
        <w:rPr>
          <w:sz w:val="24"/>
          <w:szCs w:val="24"/>
          <w:lang w:eastAsia="ru-RU"/>
        </w:rPr>
        <w:t>ранжировке</w:t>
      </w:r>
      <w:proofErr w:type="spellEnd"/>
      <w:r w:rsidRPr="00E71A48">
        <w:rPr>
          <w:sz w:val="24"/>
          <w:szCs w:val="24"/>
          <w:lang w:eastAsia="ru-RU"/>
        </w:rPr>
        <w:t xml:space="preserve"> </w:t>
      </w:r>
      <w:r w:rsidR="00DF639D" w:rsidRPr="00E71A48">
        <w:rPr>
          <w:sz w:val="24"/>
          <w:szCs w:val="24"/>
          <w:lang w:eastAsia="ru-RU"/>
        </w:rPr>
        <w:t>З</w:t>
      </w:r>
      <w:r w:rsidRPr="00E71A48">
        <w:rPr>
          <w:sz w:val="24"/>
          <w:szCs w:val="24"/>
          <w:lang w:eastAsia="ru-RU"/>
        </w:rPr>
        <w:t xml:space="preserve">аявок (при проведении оценочного этапа) по данному </w:t>
      </w:r>
      <w:r w:rsidR="006353B1" w:rsidRPr="00E71A48">
        <w:rPr>
          <w:sz w:val="24"/>
          <w:szCs w:val="24"/>
          <w:lang w:eastAsia="ru-RU"/>
        </w:rPr>
        <w:t>З</w:t>
      </w:r>
      <w:r w:rsidR="00C05EF6" w:rsidRPr="00E71A48">
        <w:rPr>
          <w:sz w:val="24"/>
          <w:szCs w:val="24"/>
          <w:lang w:eastAsia="ru-RU"/>
        </w:rPr>
        <w:t>апросу предложений</w:t>
      </w:r>
      <w:r w:rsidRPr="00E71A48">
        <w:rPr>
          <w:sz w:val="24"/>
          <w:szCs w:val="24"/>
          <w:lang w:eastAsia="ru-RU"/>
        </w:rPr>
        <w:t xml:space="preserve">. Решение о проведении процедуры переторжки принимает </w:t>
      </w:r>
      <w:r w:rsidR="00DF639D" w:rsidRPr="00E71A48">
        <w:rPr>
          <w:sz w:val="24"/>
          <w:szCs w:val="24"/>
          <w:lang w:eastAsia="ru-RU"/>
        </w:rPr>
        <w:t>З</w:t>
      </w:r>
      <w:r w:rsidR="00EC2E49" w:rsidRPr="00E71A48">
        <w:rPr>
          <w:sz w:val="24"/>
          <w:szCs w:val="24"/>
          <w:lang w:eastAsia="ru-RU"/>
        </w:rPr>
        <w:t>акупочная</w:t>
      </w:r>
      <w:r w:rsidRPr="00E71A48">
        <w:rPr>
          <w:sz w:val="24"/>
          <w:szCs w:val="24"/>
          <w:lang w:eastAsia="ru-RU"/>
        </w:rPr>
        <w:t xml:space="preserve"> комиссия после проведения предварительного ранжирования </w:t>
      </w:r>
      <w:r w:rsidR="00DF639D" w:rsidRPr="00E71A48">
        <w:rPr>
          <w:sz w:val="24"/>
          <w:szCs w:val="24"/>
          <w:lang w:eastAsia="ru-RU"/>
        </w:rPr>
        <w:t>З</w:t>
      </w:r>
      <w:r w:rsidRPr="00E71A48">
        <w:rPr>
          <w:sz w:val="24"/>
          <w:szCs w:val="24"/>
          <w:lang w:eastAsia="ru-RU"/>
        </w:rPr>
        <w:t>аявок.</w:t>
      </w:r>
    </w:p>
    <w:p w:rsidR="00F15392" w:rsidRPr="00E71A48" w:rsidRDefault="009C744E" w:rsidP="00E6083F">
      <w:pPr>
        <w:widowControl w:val="0"/>
        <w:numPr>
          <w:ilvl w:val="2"/>
          <w:numId w:val="50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147" w:name="_Ref306352987"/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приглашенный на переторжку, вправе не участвовать в ней </w:t>
      </w:r>
      <w:r w:rsidR="00F15392" w:rsidRPr="00E71A48">
        <w:rPr>
          <w:i/>
          <w:sz w:val="24"/>
          <w:szCs w:val="24"/>
          <w:lang w:eastAsia="ru-RU"/>
        </w:rPr>
        <w:t>по любо</w:t>
      </w:r>
      <w:r w:rsidR="00BD05FA" w:rsidRPr="00E71A48">
        <w:rPr>
          <w:i/>
          <w:sz w:val="24"/>
          <w:szCs w:val="24"/>
          <w:lang w:eastAsia="ru-RU"/>
        </w:rPr>
        <w:t>й</w:t>
      </w:r>
      <w:r w:rsidR="00F15392" w:rsidRPr="00E71A48">
        <w:rPr>
          <w:i/>
          <w:sz w:val="24"/>
          <w:szCs w:val="24"/>
          <w:lang w:eastAsia="ru-RU"/>
        </w:rPr>
        <w:t xml:space="preserve"> из представленных </w:t>
      </w:r>
      <w:r w:rsidR="00DF639D" w:rsidRPr="00E71A48">
        <w:rPr>
          <w:i/>
          <w:sz w:val="24"/>
          <w:szCs w:val="24"/>
          <w:lang w:eastAsia="ru-RU"/>
        </w:rPr>
        <w:t>З</w:t>
      </w:r>
      <w:r w:rsidR="00BD05FA" w:rsidRPr="00E71A48">
        <w:rPr>
          <w:i/>
          <w:sz w:val="24"/>
          <w:szCs w:val="24"/>
          <w:lang w:eastAsia="ru-RU"/>
        </w:rPr>
        <w:t xml:space="preserve">аявок </w:t>
      </w:r>
      <w:r w:rsidR="00F15392" w:rsidRPr="00E71A48">
        <w:rPr>
          <w:i/>
          <w:sz w:val="24"/>
          <w:szCs w:val="24"/>
          <w:lang w:eastAsia="ru-RU"/>
        </w:rPr>
        <w:t>(основн</w:t>
      </w:r>
      <w:r w:rsidR="00BD05FA" w:rsidRPr="00E71A48">
        <w:rPr>
          <w:i/>
          <w:sz w:val="24"/>
          <w:szCs w:val="24"/>
          <w:lang w:eastAsia="ru-RU"/>
        </w:rPr>
        <w:t>ой</w:t>
      </w:r>
      <w:r w:rsidR="00F15392" w:rsidRPr="00E71A48">
        <w:rPr>
          <w:i/>
          <w:sz w:val="24"/>
          <w:szCs w:val="24"/>
          <w:lang w:eastAsia="ru-RU"/>
        </w:rPr>
        <w:t xml:space="preserve"> и альтернативных </w:t>
      </w:r>
      <w:r w:rsidR="00F15392" w:rsidRPr="00E71A48">
        <w:rPr>
          <w:sz w:val="24"/>
          <w:szCs w:val="24"/>
          <w:lang w:eastAsia="ru-RU"/>
        </w:rPr>
        <w:t>[</w:t>
      </w:r>
      <w:r w:rsidR="00F15392" w:rsidRPr="00E71A48">
        <w:rPr>
          <w:b/>
          <w:i/>
          <w:sz w:val="24"/>
          <w:szCs w:val="24"/>
          <w:shd w:val="clear" w:color="auto" w:fill="FFFF99"/>
          <w:lang w:eastAsia="ru-RU"/>
        </w:rPr>
        <w:t>в случаях разрешения подачи альтернативных</w:t>
      </w:r>
      <w:r w:rsidR="00C12145" w:rsidRPr="00E71A48">
        <w:rPr>
          <w:b/>
          <w:i/>
          <w:sz w:val="24"/>
          <w:szCs w:val="24"/>
          <w:shd w:val="clear" w:color="auto" w:fill="FFFF99"/>
          <w:lang w:eastAsia="ru-RU"/>
        </w:rPr>
        <w:t xml:space="preserve"> </w:t>
      </w:r>
      <w:r w:rsidR="00DF639D" w:rsidRPr="00E71A48">
        <w:rPr>
          <w:b/>
          <w:i/>
          <w:sz w:val="24"/>
          <w:szCs w:val="24"/>
          <w:shd w:val="clear" w:color="auto" w:fill="FFFF99"/>
          <w:lang w:eastAsia="ru-RU"/>
        </w:rPr>
        <w:t>З</w:t>
      </w:r>
      <w:r w:rsidR="00BD05FA" w:rsidRPr="00E71A48">
        <w:rPr>
          <w:b/>
          <w:i/>
          <w:sz w:val="24"/>
          <w:szCs w:val="24"/>
          <w:shd w:val="clear" w:color="auto" w:fill="FFFF99"/>
          <w:lang w:eastAsia="ru-RU"/>
        </w:rPr>
        <w:t>аявок</w:t>
      </w:r>
      <w:r w:rsidR="00F15392" w:rsidRPr="00E71A48">
        <w:rPr>
          <w:sz w:val="24"/>
          <w:szCs w:val="24"/>
          <w:lang w:eastAsia="ru-RU"/>
        </w:rPr>
        <w:t>]</w:t>
      </w:r>
      <w:r w:rsidR="00F15392" w:rsidRPr="00E71A48">
        <w:rPr>
          <w:i/>
          <w:sz w:val="24"/>
          <w:szCs w:val="24"/>
          <w:lang w:eastAsia="ru-RU"/>
        </w:rPr>
        <w:t>)</w:t>
      </w:r>
      <w:r w:rsidR="00F15392" w:rsidRPr="00E71A48">
        <w:rPr>
          <w:sz w:val="24"/>
          <w:szCs w:val="24"/>
          <w:lang w:eastAsia="ru-RU"/>
        </w:rPr>
        <w:t xml:space="preserve">, тогда его </w:t>
      </w:r>
      <w:r w:rsidR="004B5EB3" w:rsidRPr="00E71A48">
        <w:rPr>
          <w:sz w:val="24"/>
          <w:szCs w:val="24"/>
          <w:lang w:eastAsia="ru-RU"/>
        </w:rPr>
        <w:t>Заявк</w:t>
      </w:r>
      <w:r w:rsidR="00BD05FA" w:rsidRPr="00E71A48">
        <w:rPr>
          <w:sz w:val="24"/>
          <w:szCs w:val="24"/>
          <w:lang w:eastAsia="ru-RU"/>
        </w:rPr>
        <w:t>а</w:t>
      </w:r>
      <w:r w:rsidR="00F15392" w:rsidRPr="00E71A48">
        <w:rPr>
          <w:sz w:val="24"/>
          <w:szCs w:val="24"/>
          <w:lang w:eastAsia="ru-RU"/>
        </w:rPr>
        <w:t xml:space="preserve">, </w:t>
      </w:r>
      <w:r w:rsidR="00F15392" w:rsidRPr="00E71A48">
        <w:rPr>
          <w:i/>
          <w:sz w:val="24"/>
          <w:szCs w:val="24"/>
          <w:lang w:eastAsia="ru-RU"/>
        </w:rPr>
        <w:t>по которо</w:t>
      </w:r>
      <w:r w:rsidR="00BD05FA" w:rsidRPr="00E71A48">
        <w:rPr>
          <w:i/>
          <w:sz w:val="24"/>
          <w:szCs w:val="24"/>
          <w:lang w:eastAsia="ru-RU"/>
        </w:rPr>
        <w:t>й</w:t>
      </w:r>
      <w:r w:rsidR="00F15392" w:rsidRPr="00E71A48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E71A48">
        <w:rPr>
          <w:sz w:val="24"/>
          <w:szCs w:val="24"/>
          <w:lang w:eastAsia="ru-RU"/>
        </w:rPr>
        <w:t>остается действующ</w:t>
      </w:r>
      <w:r w:rsidR="00BD05FA" w:rsidRPr="00E71A48">
        <w:rPr>
          <w:sz w:val="24"/>
          <w:szCs w:val="24"/>
          <w:lang w:eastAsia="ru-RU"/>
        </w:rPr>
        <w:t>ая</w:t>
      </w:r>
      <w:r w:rsidR="00F15392" w:rsidRPr="00E71A48">
        <w:rPr>
          <w:sz w:val="24"/>
          <w:szCs w:val="24"/>
          <w:lang w:eastAsia="ru-RU"/>
        </w:rPr>
        <w:t xml:space="preserve"> с ранее объявленной ценой.</w:t>
      </w:r>
      <w:bookmarkEnd w:id="147"/>
    </w:p>
    <w:p w:rsidR="00F15392" w:rsidRPr="00E71A48" w:rsidRDefault="004B5EB3" w:rsidP="00E6083F">
      <w:pPr>
        <w:widowControl w:val="0"/>
        <w:numPr>
          <w:ilvl w:val="2"/>
          <w:numId w:val="50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Заявк</w:t>
      </w:r>
      <w:r w:rsidR="00BD05FA" w:rsidRPr="00E71A48">
        <w:rPr>
          <w:iCs/>
          <w:sz w:val="24"/>
          <w:szCs w:val="24"/>
          <w:lang w:eastAsia="ru-RU"/>
        </w:rPr>
        <w:t xml:space="preserve">а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="00F15392" w:rsidRPr="00E71A48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="00F15392" w:rsidRPr="00E71A48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E71A48">
        <w:rPr>
          <w:sz w:val="24"/>
          <w:szCs w:val="24"/>
          <w:lang w:eastAsia="ru-RU"/>
        </w:rPr>
        <w:t xml:space="preserve">его </w:t>
      </w:r>
      <w:r w:rsidRPr="00E71A48">
        <w:rPr>
          <w:sz w:val="24"/>
          <w:szCs w:val="24"/>
          <w:lang w:eastAsia="ru-RU"/>
        </w:rPr>
        <w:t>Заявк</w:t>
      </w:r>
      <w:r w:rsidR="00F15392" w:rsidRPr="00E71A48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E6083F">
      <w:pPr>
        <w:widowControl w:val="0"/>
        <w:numPr>
          <w:ilvl w:val="2"/>
          <w:numId w:val="50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148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148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(отдельно основного и альтернативных </w:t>
      </w:r>
      <w:r w:rsidR="00BD05FA" w:rsidRPr="00E71A48">
        <w:rPr>
          <w:iCs/>
          <w:sz w:val="24"/>
          <w:szCs w:val="24"/>
          <w:lang w:eastAsia="ru-RU"/>
        </w:rPr>
        <w:t>заявок</w:t>
      </w:r>
      <w:r w:rsidRPr="00E71A48">
        <w:rPr>
          <w:iCs/>
          <w:sz w:val="24"/>
          <w:szCs w:val="24"/>
          <w:lang w:eastAsia="ru-RU"/>
        </w:rPr>
        <w:t xml:space="preserve">).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E6083F">
      <w:pPr>
        <w:widowControl w:val="0"/>
        <w:numPr>
          <w:ilvl w:val="2"/>
          <w:numId w:val="50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E6083F">
      <w:pPr>
        <w:widowControl w:val="0"/>
        <w:numPr>
          <w:ilvl w:val="2"/>
          <w:numId w:val="50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E6083F">
      <w:pPr>
        <w:widowControl w:val="0"/>
        <w:numPr>
          <w:ilvl w:val="2"/>
          <w:numId w:val="50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E6083F">
      <w:pPr>
        <w:widowControl w:val="0"/>
        <w:numPr>
          <w:ilvl w:val="2"/>
          <w:numId w:val="50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Pr="00E71A48">
        <w:rPr>
          <w:iCs/>
          <w:sz w:val="24"/>
          <w:szCs w:val="24"/>
          <w:lang w:eastAsia="ru-RU"/>
        </w:rPr>
        <w:fldChar w:fldCharType="begin"/>
      </w:r>
      <w:r w:rsidRPr="00E71A48">
        <w:rPr>
          <w:iCs/>
          <w:sz w:val="24"/>
          <w:szCs w:val="24"/>
          <w:lang w:eastAsia="ru-RU"/>
        </w:rPr>
        <w:instrText xml:space="preserve"> REF _Ref306352987 \r \h </w:instrText>
      </w:r>
      <w:r w:rsidR="00C70F61" w:rsidRPr="00E71A48">
        <w:rPr>
          <w:iCs/>
          <w:sz w:val="24"/>
          <w:szCs w:val="24"/>
          <w:lang w:eastAsia="ru-RU"/>
        </w:rPr>
        <w:instrText xml:space="preserve"> \* MERGEFORMAT </w:instrText>
      </w:r>
      <w:r w:rsidRPr="00E71A48">
        <w:rPr>
          <w:iCs/>
          <w:sz w:val="24"/>
          <w:szCs w:val="24"/>
          <w:lang w:eastAsia="ru-RU"/>
        </w:rPr>
      </w:r>
      <w:r w:rsidRPr="00E71A48">
        <w:rPr>
          <w:iCs/>
          <w:sz w:val="24"/>
          <w:szCs w:val="24"/>
          <w:lang w:eastAsia="ru-RU"/>
        </w:rPr>
        <w:fldChar w:fldCharType="separate"/>
      </w:r>
      <w:r w:rsidR="001E200B">
        <w:rPr>
          <w:iCs/>
          <w:sz w:val="24"/>
          <w:szCs w:val="24"/>
          <w:lang w:eastAsia="ru-RU"/>
        </w:rPr>
        <w:t>3.7.3</w:t>
      </w:r>
      <w:r w:rsidRPr="00E71A48">
        <w:rPr>
          <w:iCs/>
          <w:sz w:val="24"/>
          <w:szCs w:val="24"/>
          <w:lang w:eastAsia="ru-RU"/>
        </w:rPr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Pr="00E71A48">
        <w:rPr>
          <w:iCs/>
          <w:sz w:val="24"/>
          <w:szCs w:val="24"/>
          <w:lang w:eastAsia="ru-RU"/>
        </w:rPr>
        <w:fldChar w:fldCharType="begin"/>
      </w:r>
      <w:r w:rsidRPr="00E71A48">
        <w:rPr>
          <w:iCs/>
          <w:sz w:val="24"/>
          <w:szCs w:val="24"/>
          <w:lang w:eastAsia="ru-RU"/>
        </w:rPr>
        <w:instrText xml:space="preserve"> REF _Ref306353005 \r \h </w:instrText>
      </w:r>
      <w:r w:rsidR="00C70F61" w:rsidRPr="00E71A48">
        <w:rPr>
          <w:iCs/>
          <w:sz w:val="24"/>
          <w:szCs w:val="24"/>
          <w:lang w:eastAsia="ru-RU"/>
        </w:rPr>
        <w:instrText xml:space="preserve"> \* MERGEFORMAT </w:instrText>
      </w:r>
      <w:r w:rsidRPr="00E71A48">
        <w:rPr>
          <w:iCs/>
          <w:sz w:val="24"/>
          <w:szCs w:val="24"/>
          <w:lang w:eastAsia="ru-RU"/>
        </w:rPr>
      </w:r>
      <w:r w:rsidRPr="00E71A48">
        <w:rPr>
          <w:iCs/>
          <w:sz w:val="24"/>
          <w:szCs w:val="24"/>
          <w:lang w:eastAsia="ru-RU"/>
        </w:rPr>
        <w:fldChar w:fldCharType="separate"/>
      </w:r>
      <w:r w:rsidR="001E200B">
        <w:rPr>
          <w:iCs/>
          <w:sz w:val="24"/>
          <w:szCs w:val="24"/>
          <w:lang w:eastAsia="ru-RU"/>
        </w:rPr>
        <w:t>3.7.5</w:t>
      </w:r>
      <w:r w:rsidRPr="00E71A48">
        <w:rPr>
          <w:iCs/>
          <w:sz w:val="24"/>
          <w:szCs w:val="24"/>
          <w:lang w:eastAsia="ru-RU"/>
        </w:rPr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E71A48" w:rsidRDefault="009C744E" w:rsidP="00E6083F">
      <w:pPr>
        <w:widowControl w:val="0"/>
        <w:numPr>
          <w:ilvl w:val="2"/>
          <w:numId w:val="50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в течение одних суток дополнительно представить откорректированные </w:t>
      </w:r>
      <w:r w:rsidR="00F15392" w:rsidRPr="00E71A48">
        <w:rPr>
          <w:sz w:val="24"/>
          <w:szCs w:val="24"/>
          <w:lang w:eastAsia="ru-RU"/>
        </w:rPr>
        <w:lastRenderedPageBreak/>
        <w:t xml:space="preserve">с учетом новой, полученной после переторжки цены, документы, определяющие его коммерческое предложение с приложением соответствующих файлов. Изменение цены в сторону снижения не должно повлечь за собой изменение иных условий </w:t>
      </w:r>
      <w:r w:rsidR="004B5EB3" w:rsidRPr="00E71A48">
        <w:rPr>
          <w:sz w:val="24"/>
          <w:szCs w:val="24"/>
          <w:lang w:eastAsia="ru-RU"/>
        </w:rPr>
        <w:t>Заявк</w:t>
      </w:r>
      <w:r w:rsidR="00F15392" w:rsidRPr="00E71A48">
        <w:rPr>
          <w:sz w:val="24"/>
          <w:szCs w:val="24"/>
          <w:lang w:eastAsia="ru-RU"/>
        </w:rPr>
        <w:t>и.</w:t>
      </w:r>
    </w:p>
    <w:p w:rsidR="00F15392" w:rsidRPr="00E71A48" w:rsidRDefault="00F15392" w:rsidP="00E6083F">
      <w:pPr>
        <w:widowControl w:val="0"/>
        <w:numPr>
          <w:ilvl w:val="2"/>
          <w:numId w:val="50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149" w:name="_Ref303681924"/>
      <w:bookmarkStart w:id="150" w:name="_Ref303683914"/>
      <w:bookmarkStart w:id="151" w:name="_Toc34361355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149"/>
      <w:bookmarkEnd w:id="150"/>
      <w:bookmarkEnd w:id="151"/>
    </w:p>
    <w:p w:rsidR="00717F60" w:rsidRPr="00E71A48" w:rsidRDefault="00717F60" w:rsidP="00E6083F">
      <w:pPr>
        <w:widowControl w:val="0"/>
        <w:numPr>
          <w:ilvl w:val="2"/>
          <w:numId w:val="5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E6083F">
      <w:pPr>
        <w:widowControl w:val="0"/>
        <w:numPr>
          <w:ilvl w:val="2"/>
          <w:numId w:val="5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E6083F">
      <w:pPr>
        <w:widowControl w:val="0"/>
        <w:numPr>
          <w:ilvl w:val="2"/>
          <w:numId w:val="5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E6083F">
      <w:pPr>
        <w:widowControl w:val="0"/>
        <w:numPr>
          <w:ilvl w:val="2"/>
          <w:numId w:val="5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152" w:name="_Ref303251044"/>
      <w:bookmarkStart w:id="153" w:name="_Toc343613556"/>
      <w:bookmarkStart w:id="154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152"/>
      <w:bookmarkEnd w:id="153"/>
      <w:proofErr w:type="gramEnd"/>
    </w:p>
    <w:p w:rsidR="00717F60" w:rsidRPr="00E71A48" w:rsidRDefault="00717F60" w:rsidP="00E6083F">
      <w:pPr>
        <w:widowControl w:val="0"/>
        <w:numPr>
          <w:ilvl w:val="2"/>
          <w:numId w:val="6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155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155"/>
    </w:p>
    <w:p w:rsidR="00717F60" w:rsidRPr="00E71A48" w:rsidRDefault="00717F60" w:rsidP="00E6083F">
      <w:pPr>
        <w:pStyle w:val="35"/>
        <w:numPr>
          <w:ilvl w:val="0"/>
          <w:numId w:val="15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156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156"/>
    </w:p>
    <w:p w:rsidR="00717F60" w:rsidRPr="00E71A48" w:rsidRDefault="00717F60" w:rsidP="00E6083F">
      <w:pPr>
        <w:pStyle w:val="35"/>
        <w:numPr>
          <w:ilvl w:val="0"/>
          <w:numId w:val="15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E6083F">
      <w:pPr>
        <w:pStyle w:val="35"/>
        <w:numPr>
          <w:ilvl w:val="0"/>
          <w:numId w:val="15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E6083F">
      <w:pPr>
        <w:pStyle w:val="35"/>
        <w:numPr>
          <w:ilvl w:val="0"/>
          <w:numId w:val="15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E6083F">
      <w:pPr>
        <w:widowControl w:val="0"/>
        <w:numPr>
          <w:ilvl w:val="2"/>
          <w:numId w:val="6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157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157"/>
    </w:p>
    <w:p w:rsidR="00F20C7B" w:rsidRPr="00E71A48" w:rsidRDefault="00F20C7B" w:rsidP="00E6083F">
      <w:pPr>
        <w:numPr>
          <w:ilvl w:val="0"/>
          <w:numId w:val="6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E6083F">
      <w:pPr>
        <w:numPr>
          <w:ilvl w:val="0"/>
          <w:numId w:val="6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E6083F">
      <w:pPr>
        <w:numPr>
          <w:ilvl w:val="0"/>
          <w:numId w:val="6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DA4ADE" w:rsidRPr="00E71A48">
        <w:rPr>
          <w:bCs w:val="0"/>
          <w:sz w:val="24"/>
          <w:szCs w:val="24"/>
          <w:lang w:eastAsia="ru-RU"/>
        </w:rPr>
        <w:t>конкурс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158" w:name="_Ref303683929"/>
      <w:bookmarkStart w:id="159" w:name="_Toc343613557"/>
      <w:r w:rsidRPr="00E71A48">
        <w:lastRenderedPageBreak/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154"/>
      <w:bookmarkEnd w:id="158"/>
      <w:bookmarkEnd w:id="159"/>
    </w:p>
    <w:p w:rsidR="00717F60" w:rsidRPr="00E71A48" w:rsidRDefault="00717F60" w:rsidP="00E6083F">
      <w:pPr>
        <w:widowControl w:val="0"/>
        <w:numPr>
          <w:ilvl w:val="2"/>
          <w:numId w:val="51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 xml:space="preserve">ные переговоры, направленные на уточнение любых условий технико-коммерческого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E6083F">
      <w:pPr>
        <w:pStyle w:val="afffffd"/>
        <w:numPr>
          <w:ilvl w:val="2"/>
          <w:numId w:val="51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E6083F">
      <w:pPr>
        <w:widowControl w:val="0"/>
        <w:numPr>
          <w:ilvl w:val="2"/>
          <w:numId w:val="51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160" w:name="_Ref294695403"/>
      <w:bookmarkStart w:id="161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>подписывается в течение [</w:t>
      </w:r>
      <w:r w:rsidR="00717F60" w:rsidRPr="00E71A48">
        <w:rPr>
          <w:b/>
          <w:bCs w:val="0"/>
          <w:i/>
          <w:sz w:val="24"/>
          <w:szCs w:val="24"/>
          <w:shd w:val="clear" w:color="auto" w:fill="FFFF99"/>
        </w:rPr>
        <w:t>указывается срок в соответствии с распорядительным документом о проведении процедуры, обычно 20 дней</w:t>
      </w:r>
      <w:r w:rsidR="00717F60" w:rsidRPr="00E71A48">
        <w:rPr>
          <w:bCs w:val="0"/>
          <w:sz w:val="24"/>
          <w:szCs w:val="24"/>
        </w:rPr>
        <w:t xml:space="preserve">] дней 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proofErr w:type="gramEnd"/>
      <w:r w:rsidR="00717F60" w:rsidRPr="00E71A48">
        <w:rPr>
          <w:b/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>П</w:t>
      </w:r>
      <w:bookmarkEnd w:id="160"/>
      <w:r w:rsidR="00717F60" w:rsidRPr="00E71A48">
        <w:rPr>
          <w:color w:val="000000"/>
          <w:sz w:val="24"/>
          <w:szCs w:val="24"/>
        </w:rPr>
        <w:t xml:space="preserve">осле заключения </w:t>
      </w:r>
      <w:r w:rsidRPr="00E71A48">
        <w:rPr>
          <w:color w:val="000000"/>
          <w:sz w:val="24"/>
          <w:szCs w:val="24"/>
        </w:rPr>
        <w:t>Договор</w:t>
      </w:r>
      <w:r w:rsidR="00717F60" w:rsidRPr="00E71A48">
        <w:rPr>
          <w:color w:val="000000"/>
          <w:sz w:val="24"/>
          <w:szCs w:val="24"/>
        </w:rPr>
        <w:t xml:space="preserve">а Подрядчик должен предоставить оригинал банковской гарантии </w:t>
      </w:r>
      <w:r w:rsidR="00717F60" w:rsidRPr="00E71A48">
        <w:rPr>
          <w:i/>
          <w:color w:val="000000"/>
          <w:sz w:val="24"/>
          <w:szCs w:val="24"/>
        </w:rPr>
        <w:t xml:space="preserve">возврата аванса или исполнения Подрядчиком обязательств по </w:t>
      </w:r>
      <w:r w:rsidRPr="00E71A48">
        <w:rPr>
          <w:i/>
          <w:color w:val="000000"/>
          <w:sz w:val="24"/>
          <w:szCs w:val="24"/>
        </w:rPr>
        <w:t>Договор</w:t>
      </w:r>
      <w:r w:rsidR="00717F60" w:rsidRPr="00E71A48">
        <w:rPr>
          <w:i/>
          <w:color w:val="000000"/>
          <w:sz w:val="24"/>
          <w:szCs w:val="24"/>
        </w:rPr>
        <w:t>у</w:t>
      </w:r>
      <w:r w:rsidR="00717F60" w:rsidRPr="00E71A48">
        <w:rPr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[</w:t>
      </w:r>
      <w:r w:rsidR="00717F60" w:rsidRPr="00E71A48">
        <w:rPr>
          <w:rStyle w:val="aa"/>
          <w:color w:val="000000"/>
          <w:sz w:val="24"/>
          <w:szCs w:val="24"/>
        </w:rPr>
        <w:t xml:space="preserve">указываются в соответствии с разделом </w:t>
      </w:r>
      <w:r w:rsidR="00AD3EBC" w:rsidRPr="00E71A48">
        <w:rPr>
          <w:rStyle w:val="aa"/>
          <w:color w:val="000000"/>
          <w:sz w:val="24"/>
          <w:szCs w:val="24"/>
        </w:rPr>
        <w:fldChar w:fldCharType="begin"/>
      </w:r>
      <w:r w:rsidR="00F974F9" w:rsidRPr="00E71A48">
        <w:rPr>
          <w:rStyle w:val="aa"/>
          <w:color w:val="000000"/>
          <w:sz w:val="24"/>
          <w:szCs w:val="24"/>
        </w:rPr>
        <w:instrText xml:space="preserve"> REF _Ref305973574 \r \h </w:instrText>
      </w:r>
      <w:r w:rsidR="00C70F61" w:rsidRPr="00E71A48">
        <w:rPr>
          <w:rStyle w:val="aa"/>
          <w:color w:val="000000"/>
          <w:sz w:val="24"/>
          <w:szCs w:val="24"/>
        </w:rPr>
        <w:instrText xml:space="preserve"> \* MERGEFORMAT </w:instrText>
      </w:r>
      <w:r w:rsidR="00AD3EBC" w:rsidRPr="00E71A48">
        <w:rPr>
          <w:rStyle w:val="aa"/>
          <w:color w:val="000000"/>
          <w:sz w:val="24"/>
          <w:szCs w:val="24"/>
        </w:rPr>
      </w:r>
      <w:r w:rsidR="00AD3EBC" w:rsidRPr="00E71A48">
        <w:rPr>
          <w:rStyle w:val="aa"/>
          <w:color w:val="000000"/>
          <w:sz w:val="24"/>
          <w:szCs w:val="24"/>
        </w:rPr>
        <w:fldChar w:fldCharType="separate"/>
      </w:r>
      <w:r w:rsidR="001E200B">
        <w:rPr>
          <w:rStyle w:val="aa"/>
          <w:color w:val="000000"/>
          <w:sz w:val="24"/>
          <w:szCs w:val="24"/>
        </w:rPr>
        <w:t>2</w:t>
      </w:r>
      <w:r w:rsidR="00AD3EBC" w:rsidRPr="00E71A48">
        <w:rPr>
          <w:rStyle w:val="aa"/>
          <w:color w:val="000000"/>
          <w:sz w:val="24"/>
          <w:szCs w:val="24"/>
        </w:rPr>
        <w:fldChar w:fldCharType="end"/>
      </w:r>
      <w:r w:rsidR="00F974F9" w:rsidRPr="00E71A48">
        <w:rPr>
          <w:rStyle w:val="aa"/>
          <w:color w:val="000000"/>
          <w:sz w:val="24"/>
          <w:szCs w:val="24"/>
        </w:rPr>
        <w:t xml:space="preserve"> </w:t>
      </w:r>
      <w:r w:rsidR="00717F60" w:rsidRPr="00E71A48">
        <w:rPr>
          <w:rStyle w:val="aa"/>
          <w:color w:val="000000"/>
          <w:sz w:val="24"/>
          <w:szCs w:val="24"/>
        </w:rPr>
        <w:t xml:space="preserve">«Проект </w:t>
      </w:r>
      <w:r w:rsidRPr="00E71A48">
        <w:rPr>
          <w:rStyle w:val="aa"/>
          <w:color w:val="000000"/>
          <w:sz w:val="24"/>
          <w:szCs w:val="24"/>
        </w:rPr>
        <w:t>Договор</w:t>
      </w:r>
      <w:r w:rsidR="00717F60" w:rsidRPr="00E71A48">
        <w:rPr>
          <w:rStyle w:val="aa"/>
          <w:color w:val="000000"/>
          <w:sz w:val="24"/>
          <w:szCs w:val="24"/>
        </w:rPr>
        <w:t>а»</w:t>
      </w:r>
      <w:r w:rsidR="00717F60" w:rsidRPr="00E71A48">
        <w:rPr>
          <w:bCs w:val="0"/>
          <w:sz w:val="24"/>
          <w:szCs w:val="24"/>
        </w:rPr>
        <w:t>]</w:t>
      </w:r>
      <w:r w:rsidR="00717F60" w:rsidRPr="00E71A48">
        <w:rPr>
          <w:b/>
          <w:i/>
          <w:color w:val="000000"/>
          <w:sz w:val="24"/>
          <w:szCs w:val="24"/>
        </w:rPr>
        <w:t xml:space="preserve"> </w:t>
      </w:r>
      <w:r w:rsidR="00717F60" w:rsidRPr="00E71A48">
        <w:rPr>
          <w:color w:val="000000"/>
          <w:sz w:val="24"/>
          <w:szCs w:val="24"/>
        </w:rPr>
        <w:t>в качестве финансо</w:t>
      </w:r>
      <w:r w:rsidR="00F974F9" w:rsidRPr="00E71A48">
        <w:rPr>
          <w:color w:val="000000"/>
          <w:sz w:val="24"/>
          <w:szCs w:val="24"/>
        </w:rPr>
        <w:t>вого обеспечения (подраздел</w:t>
      </w:r>
      <w:r w:rsidR="001716DB" w:rsidRPr="00E71A48">
        <w:rPr>
          <w:color w:val="000000"/>
          <w:sz w:val="24"/>
          <w:szCs w:val="24"/>
        </w:rPr>
        <w:t xml:space="preserve"> </w:t>
      </w:r>
      <w:r w:rsidR="00AD3EBC" w:rsidRPr="00E71A48">
        <w:rPr>
          <w:color w:val="000000"/>
          <w:sz w:val="24"/>
          <w:szCs w:val="24"/>
        </w:rPr>
        <w:fldChar w:fldCharType="begin"/>
      </w:r>
      <w:r w:rsidR="00016C74" w:rsidRPr="00E71A48">
        <w:rPr>
          <w:color w:val="000000"/>
          <w:sz w:val="24"/>
          <w:szCs w:val="24"/>
        </w:rPr>
        <w:instrText xml:space="preserve"> REF _Ref306142159 \r \h </w:instrText>
      </w:r>
      <w:r w:rsidR="00C70F61" w:rsidRPr="00E71A48">
        <w:rPr>
          <w:color w:val="000000"/>
          <w:sz w:val="24"/>
          <w:szCs w:val="24"/>
        </w:rPr>
        <w:instrText xml:space="preserve"> \* MERGEFORMAT </w:instrText>
      </w:r>
      <w:r w:rsidR="00AD3EBC" w:rsidRPr="00E71A48">
        <w:rPr>
          <w:color w:val="000000"/>
          <w:sz w:val="24"/>
          <w:szCs w:val="24"/>
        </w:rPr>
      </w:r>
      <w:r w:rsidR="00AD3EBC" w:rsidRPr="00E71A48">
        <w:rPr>
          <w:color w:val="000000"/>
          <w:sz w:val="24"/>
          <w:szCs w:val="24"/>
        </w:rPr>
        <w:fldChar w:fldCharType="separate"/>
      </w:r>
      <w:r w:rsidR="001E200B">
        <w:rPr>
          <w:color w:val="000000"/>
          <w:sz w:val="24"/>
          <w:szCs w:val="24"/>
        </w:rPr>
        <w:t>3.11</w:t>
      </w:r>
      <w:r w:rsidR="00AD3EBC" w:rsidRPr="00E71A48">
        <w:rPr>
          <w:color w:val="000000"/>
          <w:sz w:val="24"/>
          <w:szCs w:val="24"/>
        </w:rPr>
        <w:fldChar w:fldCharType="end"/>
      </w:r>
      <w:r w:rsidR="00717F60" w:rsidRPr="00E71A48">
        <w:rPr>
          <w:color w:val="000000"/>
          <w:sz w:val="24"/>
          <w:szCs w:val="24"/>
        </w:rPr>
        <w:t xml:space="preserve">), </w:t>
      </w:r>
      <w:r w:rsidR="0088633C" w:rsidRPr="00E71A48">
        <w:rPr>
          <w:color w:val="000000"/>
          <w:sz w:val="24"/>
          <w:szCs w:val="24"/>
        </w:rPr>
        <w:t>[</w:t>
      </w:r>
      <w:r w:rsidR="00717F60" w:rsidRPr="00E71A48">
        <w:rPr>
          <w:i/>
          <w:color w:val="000000"/>
          <w:sz w:val="24"/>
          <w:szCs w:val="24"/>
        </w:rPr>
        <w:t xml:space="preserve">а также заключить </w:t>
      </w:r>
      <w:r w:rsidRPr="00E71A48">
        <w:rPr>
          <w:i/>
          <w:color w:val="000000"/>
          <w:sz w:val="24"/>
          <w:szCs w:val="24"/>
        </w:rPr>
        <w:t>Договор</w:t>
      </w:r>
      <w:r w:rsidR="00717F60" w:rsidRPr="00E71A48">
        <w:rPr>
          <w:i/>
          <w:color w:val="000000"/>
          <w:sz w:val="24"/>
          <w:szCs w:val="24"/>
        </w:rPr>
        <w:t xml:space="preserve"> комбинированного страхования рисков случайной гибели или случайного повреждения объекта, материалов, оборудования и другого имущества, используемого при выполнении </w:t>
      </w:r>
      <w:r w:rsidR="00DC0DB5" w:rsidRPr="00E71A48">
        <w:rPr>
          <w:bCs w:val="0"/>
          <w:i/>
          <w:sz w:val="24"/>
          <w:szCs w:val="24"/>
        </w:rPr>
        <w:t xml:space="preserve">поставок, </w:t>
      </w:r>
      <w:r w:rsidR="00DC0DB5" w:rsidRPr="00E71A48">
        <w:rPr>
          <w:i/>
          <w:sz w:val="24"/>
          <w:szCs w:val="24"/>
        </w:rPr>
        <w:t>работ</w:t>
      </w:r>
      <w:r w:rsidR="0088633C" w:rsidRPr="00E71A48">
        <w:rPr>
          <w:i/>
          <w:sz w:val="24"/>
          <w:szCs w:val="24"/>
        </w:rPr>
        <w:t xml:space="preserve">, </w:t>
      </w:r>
      <w:r w:rsidR="00DC0DB5" w:rsidRPr="00E71A48">
        <w:rPr>
          <w:i/>
          <w:sz w:val="24"/>
          <w:szCs w:val="24"/>
        </w:rPr>
        <w:t>услуг</w:t>
      </w:r>
      <w:r w:rsidR="00DC0DB5" w:rsidRPr="00E71A48">
        <w:rPr>
          <w:bCs w:val="0"/>
          <w:i/>
          <w:sz w:val="24"/>
          <w:szCs w:val="24"/>
        </w:rPr>
        <w:t xml:space="preserve"> </w:t>
      </w:r>
      <w:r w:rsidR="00717F60" w:rsidRPr="00E71A48">
        <w:rPr>
          <w:i/>
          <w:color w:val="000000"/>
          <w:sz w:val="24"/>
          <w:szCs w:val="24"/>
        </w:rPr>
        <w:t>ответственности за причинение вреда третьим</w:t>
      </w:r>
      <w:proofErr w:type="gramEnd"/>
      <w:r w:rsidR="00717F60" w:rsidRPr="00E71A48">
        <w:rPr>
          <w:i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i/>
          <w:color w:val="000000"/>
          <w:sz w:val="24"/>
          <w:szCs w:val="24"/>
        </w:rPr>
        <w:t>лицам при проведении строительно-монтажных работ на объекте</w:t>
      </w:r>
      <w:r w:rsidR="00717F60" w:rsidRPr="00E71A48">
        <w:rPr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[</w:t>
      </w:r>
      <w:r w:rsidR="00717F60" w:rsidRPr="00E71A48">
        <w:rPr>
          <w:rStyle w:val="aa"/>
          <w:color w:val="000000"/>
          <w:sz w:val="24"/>
          <w:szCs w:val="24"/>
        </w:rPr>
        <w:t>указываются в соответствии с разделом</w:t>
      </w:r>
      <w:r w:rsidR="00F974F9" w:rsidRPr="00E71A48">
        <w:rPr>
          <w:rStyle w:val="aa"/>
          <w:color w:val="000000"/>
          <w:sz w:val="24"/>
          <w:szCs w:val="24"/>
        </w:rPr>
        <w:t xml:space="preserve"> </w:t>
      </w:r>
      <w:r w:rsidR="00AD3EBC" w:rsidRPr="00E71A48">
        <w:rPr>
          <w:rStyle w:val="aa"/>
          <w:color w:val="000000"/>
          <w:sz w:val="24"/>
          <w:szCs w:val="24"/>
        </w:rPr>
        <w:fldChar w:fldCharType="begin"/>
      </w:r>
      <w:r w:rsidR="00F974F9" w:rsidRPr="00E71A48">
        <w:rPr>
          <w:rStyle w:val="aa"/>
          <w:color w:val="000000"/>
          <w:sz w:val="24"/>
          <w:szCs w:val="24"/>
        </w:rPr>
        <w:instrText xml:space="preserve"> REF _Ref305973574 \r \h </w:instrText>
      </w:r>
      <w:r w:rsidR="00C70F61" w:rsidRPr="00E71A48">
        <w:rPr>
          <w:rStyle w:val="aa"/>
          <w:color w:val="000000"/>
          <w:sz w:val="24"/>
          <w:szCs w:val="24"/>
        </w:rPr>
        <w:instrText xml:space="preserve"> \* MERGEFORMAT </w:instrText>
      </w:r>
      <w:r w:rsidR="00AD3EBC" w:rsidRPr="00E71A48">
        <w:rPr>
          <w:rStyle w:val="aa"/>
          <w:color w:val="000000"/>
          <w:sz w:val="24"/>
          <w:szCs w:val="24"/>
        </w:rPr>
      </w:r>
      <w:r w:rsidR="00AD3EBC" w:rsidRPr="00E71A48">
        <w:rPr>
          <w:rStyle w:val="aa"/>
          <w:color w:val="000000"/>
          <w:sz w:val="24"/>
          <w:szCs w:val="24"/>
        </w:rPr>
        <w:fldChar w:fldCharType="separate"/>
      </w:r>
      <w:r w:rsidR="001E200B">
        <w:rPr>
          <w:rStyle w:val="aa"/>
          <w:color w:val="000000"/>
          <w:sz w:val="24"/>
          <w:szCs w:val="24"/>
        </w:rPr>
        <w:t>2</w:t>
      </w:r>
      <w:r w:rsidR="00AD3EBC" w:rsidRPr="00E71A48">
        <w:rPr>
          <w:rStyle w:val="aa"/>
          <w:color w:val="000000"/>
          <w:sz w:val="24"/>
          <w:szCs w:val="24"/>
        </w:rPr>
        <w:fldChar w:fldCharType="end"/>
      </w:r>
      <w:r w:rsidR="00717F60" w:rsidRPr="00E71A48">
        <w:rPr>
          <w:rStyle w:val="aa"/>
          <w:color w:val="000000"/>
          <w:sz w:val="24"/>
          <w:szCs w:val="24"/>
        </w:rPr>
        <w:t xml:space="preserve"> «Проект </w:t>
      </w:r>
      <w:r w:rsidRPr="00E71A48">
        <w:rPr>
          <w:rStyle w:val="aa"/>
          <w:color w:val="000000"/>
          <w:sz w:val="24"/>
          <w:szCs w:val="24"/>
        </w:rPr>
        <w:t>Договор</w:t>
      </w:r>
      <w:r w:rsidR="00717F60" w:rsidRPr="00E71A48">
        <w:rPr>
          <w:rStyle w:val="aa"/>
          <w:color w:val="000000"/>
          <w:sz w:val="24"/>
          <w:szCs w:val="24"/>
        </w:rPr>
        <w:t>а</w:t>
      </w:r>
      <w:r w:rsidR="00717F60" w:rsidRPr="00E71A48">
        <w:rPr>
          <w:b/>
          <w:bCs w:val="0"/>
          <w:i/>
          <w:sz w:val="24"/>
          <w:szCs w:val="24"/>
        </w:rPr>
        <w:t>»</w:t>
      </w:r>
      <w:r w:rsidR="00717F60" w:rsidRPr="00E71A48">
        <w:rPr>
          <w:bCs w:val="0"/>
          <w:sz w:val="24"/>
          <w:szCs w:val="24"/>
        </w:rPr>
        <w:t>]</w:t>
      </w:r>
      <w:r w:rsidR="0088633C" w:rsidRPr="00E71A48">
        <w:rPr>
          <w:bCs w:val="0"/>
          <w:sz w:val="24"/>
          <w:szCs w:val="24"/>
        </w:rPr>
        <w:t>]</w:t>
      </w:r>
      <w:r w:rsidR="00717F60" w:rsidRPr="00E71A48">
        <w:rPr>
          <w:bCs w:val="0"/>
          <w:sz w:val="24"/>
          <w:szCs w:val="24"/>
        </w:rPr>
        <w:t>.</w:t>
      </w:r>
      <w:bookmarkEnd w:id="161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E6083F">
      <w:pPr>
        <w:widowControl w:val="0"/>
        <w:numPr>
          <w:ilvl w:val="2"/>
          <w:numId w:val="51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162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162"/>
    </w:p>
    <w:p w:rsidR="00717F60" w:rsidRPr="00E71A48" w:rsidRDefault="00717F60" w:rsidP="00E6083F">
      <w:pPr>
        <w:widowControl w:val="0"/>
        <w:numPr>
          <w:ilvl w:val="2"/>
          <w:numId w:val="17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AD3EBC" w:rsidRPr="00E71A48">
        <w:rPr>
          <w:bCs w:val="0"/>
          <w:sz w:val="24"/>
          <w:szCs w:val="24"/>
        </w:rPr>
        <w:fldChar w:fldCharType="begin"/>
      </w:r>
      <w:r w:rsidR="00016C74" w:rsidRPr="00E71A48">
        <w:rPr>
          <w:bCs w:val="0"/>
          <w:sz w:val="24"/>
          <w:szCs w:val="24"/>
        </w:rPr>
        <w:instrText xml:space="preserve"> REF _Ref294695546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 xml:space="preserve"> 1.2.6 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_Ref294695403 \n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3.10.3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6083F">
      <w:pPr>
        <w:widowControl w:val="0"/>
        <w:numPr>
          <w:ilvl w:val="2"/>
          <w:numId w:val="17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E6083F">
      <w:pPr>
        <w:widowControl w:val="0"/>
        <w:numPr>
          <w:ilvl w:val="2"/>
          <w:numId w:val="17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E6083F">
      <w:pPr>
        <w:widowControl w:val="0"/>
        <w:numPr>
          <w:ilvl w:val="2"/>
          <w:numId w:val="51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AD3EBC" w:rsidRPr="00E71A48">
        <w:rPr>
          <w:bCs w:val="0"/>
          <w:sz w:val="24"/>
          <w:szCs w:val="24"/>
        </w:rPr>
        <w:fldChar w:fldCharType="begin"/>
      </w:r>
      <w:r w:rsidR="00CF6A0E" w:rsidRPr="00E71A48">
        <w:rPr>
          <w:bCs w:val="0"/>
          <w:sz w:val="24"/>
          <w:szCs w:val="24"/>
        </w:rPr>
        <w:instrText xml:space="preserve"> REF _Ref305979053 \r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3EBC" w:rsidRPr="00E71A48">
        <w:rPr>
          <w:bCs w:val="0"/>
          <w:sz w:val="24"/>
          <w:szCs w:val="24"/>
        </w:rPr>
      </w:r>
      <w:r w:rsidR="00AD3EBC" w:rsidRPr="00E71A48">
        <w:rPr>
          <w:bCs w:val="0"/>
          <w:sz w:val="24"/>
          <w:szCs w:val="24"/>
        </w:rPr>
        <w:fldChar w:fldCharType="separate"/>
      </w:r>
      <w:r w:rsidR="001E200B">
        <w:rPr>
          <w:bCs w:val="0"/>
          <w:sz w:val="24"/>
          <w:szCs w:val="24"/>
        </w:rPr>
        <w:t>3.10.4</w:t>
      </w:r>
      <w:r w:rsidR="00AD3EB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74146">
        <w:rPr>
          <w:bCs w:val="0"/>
          <w:sz w:val="24"/>
          <w:szCs w:val="24"/>
        </w:rPr>
        <w:t>________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E6083F">
      <w:pPr>
        <w:widowControl w:val="0"/>
        <w:numPr>
          <w:ilvl w:val="2"/>
          <w:numId w:val="51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74146">
        <w:rPr>
          <w:sz w:val="24"/>
          <w:szCs w:val="24"/>
        </w:rPr>
        <w:t>_________</w:t>
      </w:r>
      <w:r w:rsidRPr="00E71A48">
        <w:rPr>
          <w:sz w:val="24"/>
          <w:szCs w:val="24"/>
        </w:rPr>
        <w:t xml:space="preserve">»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74146">
        <w:rPr>
          <w:sz w:val="24"/>
          <w:szCs w:val="24"/>
        </w:rPr>
        <w:t>________</w:t>
      </w:r>
      <w:r w:rsidRPr="00E71A48">
        <w:rPr>
          <w:sz w:val="24"/>
          <w:szCs w:val="24"/>
        </w:rPr>
        <w:t>».</w:t>
      </w:r>
    </w:p>
    <w:p w:rsidR="00717F60" w:rsidRPr="00E71A48" w:rsidRDefault="00717F60" w:rsidP="00E6083F">
      <w:pPr>
        <w:widowControl w:val="0"/>
        <w:numPr>
          <w:ilvl w:val="2"/>
          <w:numId w:val="51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163" w:name="_Ref191386314"/>
      <w:proofErr w:type="gramStart"/>
      <w:r w:rsidRPr="00E71A48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E71A48">
        <w:rPr>
          <w:bCs w:val="0"/>
          <w:color w:val="000000"/>
          <w:sz w:val="24"/>
          <w:szCs w:val="24"/>
        </w:rPr>
        <w:t xml:space="preserve">закупаемой продукции в пределах </w:t>
      </w:r>
      <w:r w:rsidRPr="00E71A48">
        <w:rPr>
          <w:bCs w:val="0"/>
          <w:sz w:val="24"/>
          <w:szCs w:val="24"/>
        </w:rPr>
        <w:t>[</w:t>
      </w:r>
      <w:r w:rsidRPr="00E71A48">
        <w:rPr>
          <w:b/>
          <w:bCs w:val="0"/>
          <w:i/>
          <w:sz w:val="24"/>
          <w:szCs w:val="24"/>
          <w:shd w:val="clear" w:color="auto" w:fill="FFFF99"/>
        </w:rPr>
        <w:t xml:space="preserve">указывается величина в %, обычно указывается 30%, может быть изменена по решению Закупочной комиссии </w:t>
      </w:r>
      <w:r w:rsidRPr="00E71A48">
        <w:rPr>
          <w:b/>
          <w:i/>
          <w:sz w:val="24"/>
          <w:szCs w:val="24"/>
          <w:shd w:val="clear" w:color="auto" w:fill="FFFF99"/>
        </w:rPr>
        <w:t xml:space="preserve">либо </w:t>
      </w:r>
      <w:r w:rsidR="00F15392" w:rsidRPr="00E71A48">
        <w:rPr>
          <w:b/>
          <w:i/>
          <w:sz w:val="24"/>
          <w:szCs w:val="24"/>
          <w:shd w:val="clear" w:color="auto" w:fill="FFFF99"/>
        </w:rPr>
        <w:t>Ц</w:t>
      </w:r>
      <w:r w:rsidR="009270B7">
        <w:rPr>
          <w:b/>
          <w:i/>
          <w:sz w:val="24"/>
          <w:szCs w:val="24"/>
          <w:shd w:val="clear" w:color="auto" w:fill="FFFF99"/>
        </w:rPr>
        <w:t>З</w:t>
      </w:r>
      <w:r w:rsidR="00C74146">
        <w:rPr>
          <w:b/>
          <w:i/>
          <w:sz w:val="24"/>
          <w:szCs w:val="24"/>
          <w:shd w:val="clear" w:color="auto" w:fill="FFFF99"/>
        </w:rPr>
        <w:t>О</w:t>
      </w:r>
      <w:r w:rsidRPr="00E71A48">
        <w:rPr>
          <w:bCs w:val="0"/>
          <w:sz w:val="24"/>
          <w:szCs w:val="24"/>
        </w:rPr>
        <w:t xml:space="preserve">], не меняя при этом цену единицы </w:t>
      </w:r>
      <w:r w:rsidRPr="00E71A48">
        <w:rPr>
          <w:bCs w:val="0"/>
          <w:color w:val="000000"/>
          <w:sz w:val="24"/>
          <w:szCs w:val="24"/>
        </w:rPr>
        <w:t>поставляемой продукции и другие условия.</w:t>
      </w:r>
      <w:proofErr w:type="gramEnd"/>
    </w:p>
    <w:p w:rsidR="001E4152" w:rsidRPr="00E71A48" w:rsidRDefault="00932C0A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164" w:name="_Toc181693189"/>
      <w:bookmarkStart w:id="165" w:name="_Ref190680463"/>
      <w:bookmarkStart w:id="166" w:name="_Ref306140410"/>
      <w:bookmarkStart w:id="167" w:name="_Ref306142159"/>
      <w:bookmarkStart w:id="168" w:name="_Toc343613558"/>
      <w:bookmarkStart w:id="169" w:name="_Ref303102866"/>
      <w:bookmarkStart w:id="170" w:name="_Toc305835589"/>
      <w:bookmarkStart w:id="171" w:name="_Ref303683952"/>
      <w:bookmarkStart w:id="172" w:name="__RefNumPara__840_922829174"/>
      <w:bookmarkEnd w:id="163"/>
      <w:r w:rsidRPr="00E71A48">
        <w:t xml:space="preserve">Обеспечение </w:t>
      </w:r>
      <w:proofErr w:type="gramStart"/>
      <w:r w:rsidRPr="00E71A48">
        <w:t xml:space="preserve">исполнения обязательств </w:t>
      </w:r>
      <w:r w:rsidR="00972AAA" w:rsidRPr="00E71A48">
        <w:t>Подрядчика/Исполнителя</w:t>
      </w:r>
      <w:r w:rsidR="0088633C" w:rsidRPr="00E71A48">
        <w:t>/Поставщика</w:t>
      </w:r>
      <w:proofErr w:type="gramEnd"/>
      <w:r w:rsidR="00972AAA" w:rsidRPr="00E71A48">
        <w:t xml:space="preserve"> </w:t>
      </w:r>
      <w:r w:rsidRPr="00E71A48">
        <w:t>по </w:t>
      </w:r>
      <w:r w:rsidR="00123C70" w:rsidRPr="00E71A48">
        <w:t>Договор</w:t>
      </w:r>
      <w:r w:rsidRPr="00E71A48">
        <w:t>у</w:t>
      </w:r>
      <w:bookmarkEnd w:id="164"/>
      <w:bookmarkEnd w:id="165"/>
      <w:bookmarkEnd w:id="166"/>
      <w:bookmarkEnd w:id="167"/>
      <w:bookmarkEnd w:id="168"/>
      <w:r w:rsidRPr="00E71A48">
        <w:t xml:space="preserve"> </w:t>
      </w:r>
    </w:p>
    <w:p w:rsidR="00932C0A" w:rsidRPr="00E71A48" w:rsidRDefault="00932C0A" w:rsidP="00E71A48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rPr>
          <w:b/>
          <w:i/>
          <w:sz w:val="24"/>
          <w:szCs w:val="24"/>
          <w:shd w:val="clear" w:color="auto" w:fill="FFFF99"/>
          <w:lang w:eastAsia="ru-RU"/>
        </w:rPr>
      </w:pPr>
      <w:r w:rsidRPr="00E71A48">
        <w:rPr>
          <w:bCs w:val="0"/>
          <w:sz w:val="24"/>
          <w:szCs w:val="24"/>
        </w:rPr>
        <w:t>[</w:t>
      </w:r>
      <w:bookmarkEnd w:id="169"/>
      <w:bookmarkEnd w:id="170"/>
    </w:p>
    <w:p w:rsidR="00932C0A" w:rsidRPr="00E71A48" w:rsidRDefault="00932C0A" w:rsidP="00E6083F">
      <w:pPr>
        <w:widowControl w:val="0"/>
        <w:numPr>
          <w:ilvl w:val="2"/>
          <w:numId w:val="52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После подписания </w:t>
      </w:r>
      <w:r w:rsidR="00123C70" w:rsidRPr="00E71A48">
        <w:rPr>
          <w:sz w:val="24"/>
          <w:szCs w:val="24"/>
          <w:lang w:eastAsia="ru-RU"/>
        </w:rPr>
        <w:t>Договор</w:t>
      </w:r>
      <w:r w:rsidRPr="00E71A48">
        <w:rPr>
          <w:sz w:val="24"/>
          <w:szCs w:val="24"/>
          <w:lang w:eastAsia="ru-RU"/>
        </w:rPr>
        <w:t xml:space="preserve">а </w:t>
      </w:r>
      <w:r w:rsidRPr="00E71A48">
        <w:rPr>
          <w:color w:val="000000"/>
          <w:sz w:val="24"/>
          <w:szCs w:val="24"/>
          <w:lang w:eastAsia="ru-RU"/>
        </w:rPr>
        <w:t>в соответствии</w:t>
      </w:r>
      <w:r w:rsidRPr="00E71A48">
        <w:rPr>
          <w:sz w:val="24"/>
          <w:szCs w:val="24"/>
          <w:lang w:eastAsia="ru-RU"/>
        </w:rPr>
        <w:t xml:space="preserve"> с п.</w:t>
      </w:r>
      <w:r w:rsidR="00AD3EBC" w:rsidRPr="00E71A48">
        <w:rPr>
          <w:sz w:val="24"/>
          <w:szCs w:val="24"/>
          <w:lang w:eastAsia="ru-RU"/>
        </w:rPr>
        <w:fldChar w:fldCharType="begin"/>
      </w:r>
      <w:r w:rsidR="00485506" w:rsidRPr="00E71A48">
        <w:rPr>
          <w:sz w:val="24"/>
          <w:szCs w:val="24"/>
          <w:lang w:eastAsia="ru-RU"/>
        </w:rPr>
        <w:instrText xml:space="preserve"> REF _Ref306320315 \r \h </w:instrText>
      </w:r>
      <w:r w:rsidR="00C70F61" w:rsidRPr="00E71A48">
        <w:rPr>
          <w:sz w:val="24"/>
          <w:szCs w:val="24"/>
          <w:lang w:eastAsia="ru-RU"/>
        </w:rPr>
        <w:instrText xml:space="preserve"> \* MERGEFORMAT </w:instrText>
      </w:r>
      <w:r w:rsidR="00AD3EBC" w:rsidRPr="00E71A48">
        <w:rPr>
          <w:sz w:val="24"/>
          <w:szCs w:val="24"/>
          <w:lang w:eastAsia="ru-RU"/>
        </w:rPr>
      </w:r>
      <w:r w:rsidR="00AD3EBC" w:rsidRPr="00E71A48">
        <w:rPr>
          <w:sz w:val="24"/>
          <w:szCs w:val="24"/>
          <w:lang w:eastAsia="ru-RU"/>
        </w:rPr>
        <w:fldChar w:fldCharType="separate"/>
      </w:r>
      <w:r w:rsidR="001E200B">
        <w:rPr>
          <w:sz w:val="24"/>
          <w:szCs w:val="24"/>
          <w:lang w:eastAsia="ru-RU"/>
        </w:rPr>
        <w:t>3.10.3</w:t>
      </w:r>
      <w:r w:rsidR="00AD3EBC" w:rsidRPr="00E71A48">
        <w:rPr>
          <w:sz w:val="24"/>
          <w:szCs w:val="24"/>
          <w:lang w:eastAsia="ru-RU"/>
        </w:rPr>
        <w:fldChar w:fldCharType="end"/>
      </w:r>
      <w:r w:rsidRPr="00E71A48">
        <w:rPr>
          <w:sz w:val="24"/>
          <w:szCs w:val="24"/>
          <w:lang w:eastAsia="ru-RU"/>
        </w:rPr>
        <w:t>.Подрядчик/Исполнитель</w:t>
      </w:r>
      <w:r w:rsidR="0088633C" w:rsidRPr="00E71A48">
        <w:rPr>
          <w:sz w:val="24"/>
          <w:szCs w:val="24"/>
          <w:lang w:eastAsia="ru-RU"/>
        </w:rPr>
        <w:t>/Поставщик</w:t>
      </w:r>
      <w:r w:rsidRPr="00E71A48">
        <w:rPr>
          <w:sz w:val="24"/>
          <w:szCs w:val="24"/>
          <w:lang w:eastAsia="ru-RU"/>
        </w:rPr>
        <w:t xml:space="preserve"> должен предоставить финансовое обеспечение в соответствии с порядком, предусмотренным проектом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[</w:t>
      </w:r>
      <w:r w:rsidRPr="00E71A48">
        <w:rPr>
          <w:b/>
          <w:i/>
          <w:sz w:val="24"/>
          <w:szCs w:val="24"/>
          <w:shd w:val="clear" w:color="auto" w:fill="FFFF99"/>
          <w:lang w:eastAsia="ru-RU"/>
        </w:rPr>
        <w:t xml:space="preserve">указывается в соответствии с соответствующим разделом </w:t>
      </w:r>
      <w:r w:rsidR="00AD3EBC" w:rsidRPr="00E71A48">
        <w:rPr>
          <w:b/>
          <w:i/>
          <w:sz w:val="24"/>
          <w:szCs w:val="24"/>
          <w:shd w:val="clear" w:color="auto" w:fill="FFFF99"/>
          <w:lang w:eastAsia="ru-RU"/>
        </w:rPr>
        <w:fldChar w:fldCharType="begin"/>
      </w:r>
      <w:r w:rsidR="009C08E6" w:rsidRPr="00E71A48">
        <w:rPr>
          <w:b/>
          <w:i/>
          <w:sz w:val="24"/>
          <w:szCs w:val="24"/>
          <w:shd w:val="clear" w:color="auto" w:fill="FFFF99"/>
          <w:lang w:eastAsia="ru-RU"/>
        </w:rPr>
        <w:instrText xml:space="preserve"> REF _Ref305973574 \r \h </w:instrText>
      </w:r>
      <w:r w:rsidR="00C70F61" w:rsidRPr="00E71A48">
        <w:rPr>
          <w:b/>
          <w:i/>
          <w:sz w:val="24"/>
          <w:szCs w:val="24"/>
          <w:shd w:val="clear" w:color="auto" w:fill="FFFF99"/>
          <w:lang w:eastAsia="ru-RU"/>
        </w:rPr>
        <w:instrText xml:space="preserve"> \* MERGEFORMAT </w:instrText>
      </w:r>
      <w:r w:rsidR="00AD3EBC" w:rsidRPr="00E71A48">
        <w:rPr>
          <w:b/>
          <w:i/>
          <w:sz w:val="24"/>
          <w:szCs w:val="24"/>
          <w:shd w:val="clear" w:color="auto" w:fill="FFFF99"/>
          <w:lang w:eastAsia="ru-RU"/>
        </w:rPr>
      </w:r>
      <w:r w:rsidR="00AD3EBC" w:rsidRPr="00E71A48">
        <w:rPr>
          <w:b/>
          <w:i/>
          <w:sz w:val="24"/>
          <w:szCs w:val="24"/>
          <w:shd w:val="clear" w:color="auto" w:fill="FFFF99"/>
          <w:lang w:eastAsia="ru-RU"/>
        </w:rPr>
        <w:fldChar w:fldCharType="separate"/>
      </w:r>
      <w:r w:rsidR="001E200B">
        <w:rPr>
          <w:b/>
          <w:i/>
          <w:sz w:val="24"/>
          <w:szCs w:val="24"/>
          <w:shd w:val="clear" w:color="auto" w:fill="FFFF99"/>
          <w:lang w:eastAsia="ru-RU"/>
        </w:rPr>
        <w:t>2</w:t>
      </w:r>
      <w:r w:rsidR="00AD3EBC" w:rsidRPr="00E71A48">
        <w:rPr>
          <w:b/>
          <w:i/>
          <w:sz w:val="24"/>
          <w:szCs w:val="24"/>
          <w:shd w:val="clear" w:color="auto" w:fill="FFFF99"/>
          <w:lang w:eastAsia="ru-RU"/>
        </w:rPr>
        <w:fldChar w:fldCharType="end"/>
      </w:r>
      <w:r w:rsidRPr="00E71A48">
        <w:rPr>
          <w:b/>
          <w:i/>
          <w:sz w:val="24"/>
          <w:szCs w:val="24"/>
          <w:shd w:val="clear" w:color="auto" w:fill="FFFF99"/>
          <w:lang w:eastAsia="ru-RU"/>
        </w:rPr>
        <w:t xml:space="preserve"> «Проект </w:t>
      </w:r>
      <w:r w:rsidR="00123C70" w:rsidRPr="00E71A48">
        <w:rPr>
          <w:b/>
          <w:i/>
          <w:sz w:val="24"/>
          <w:szCs w:val="24"/>
          <w:shd w:val="clear" w:color="auto" w:fill="FFFF99"/>
          <w:lang w:eastAsia="ru-RU"/>
        </w:rPr>
        <w:t>Договор</w:t>
      </w:r>
      <w:r w:rsidRPr="00E71A48">
        <w:rPr>
          <w:b/>
          <w:i/>
          <w:sz w:val="24"/>
          <w:szCs w:val="24"/>
          <w:shd w:val="clear" w:color="auto" w:fill="FFFF99"/>
          <w:lang w:eastAsia="ru-RU"/>
        </w:rPr>
        <w:t>а</w:t>
      </w:r>
      <w:r w:rsidRPr="00E71A48">
        <w:rPr>
          <w:bCs w:val="0"/>
          <w:sz w:val="24"/>
          <w:szCs w:val="24"/>
        </w:rPr>
        <w:t>]</w:t>
      </w:r>
      <w:r w:rsidR="00DF639D" w:rsidRPr="00E71A48">
        <w:rPr>
          <w:bCs w:val="0"/>
          <w:sz w:val="24"/>
          <w:szCs w:val="24"/>
        </w:rPr>
        <w:t>.</w:t>
      </w:r>
    </w:p>
    <w:p w:rsidR="00932C0A" w:rsidRPr="00E71A48" w:rsidRDefault="00932C0A" w:rsidP="00E6083F">
      <w:pPr>
        <w:widowControl w:val="0"/>
        <w:numPr>
          <w:ilvl w:val="2"/>
          <w:numId w:val="52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173" w:name="_Ref306142547"/>
      <w:r w:rsidRPr="00E71A48">
        <w:rPr>
          <w:sz w:val="24"/>
          <w:szCs w:val="24"/>
          <w:lang w:eastAsia="ru-RU"/>
        </w:rPr>
        <w:t xml:space="preserve">Финансовое обеспечение по </w:t>
      </w:r>
      <w:r w:rsidR="00123C70" w:rsidRPr="00E71A48">
        <w:rPr>
          <w:sz w:val="24"/>
          <w:szCs w:val="24"/>
          <w:lang w:eastAsia="ru-RU"/>
        </w:rPr>
        <w:t>Договор</w:t>
      </w:r>
      <w:r w:rsidRPr="00E71A48">
        <w:rPr>
          <w:sz w:val="24"/>
          <w:szCs w:val="24"/>
          <w:lang w:eastAsia="ru-RU"/>
        </w:rPr>
        <w:t>у, имеющее форму банковской гарантии, составляется с учетом требований статей 368-378 Гражданского кодекса Российской Федерации и следующих условий:</w:t>
      </w:r>
      <w:bookmarkEnd w:id="173"/>
    </w:p>
    <w:p w:rsidR="00932C0A" w:rsidRPr="00E71A48" w:rsidRDefault="00932C0A" w:rsidP="00E6083F">
      <w:pPr>
        <w:widowControl w:val="0"/>
        <w:numPr>
          <w:ilvl w:val="3"/>
          <w:numId w:val="52"/>
        </w:numPr>
        <w:suppressAutoHyphens w:val="0"/>
        <w:adjustRightInd w:val="0"/>
        <w:spacing w:line="264" w:lineRule="auto"/>
        <w:ind w:left="142" w:firstLine="425"/>
        <w:textAlignment w:val="baseline"/>
        <w:rPr>
          <w:snapToGrid w:val="0"/>
          <w:sz w:val="24"/>
          <w:szCs w:val="24"/>
          <w:lang w:eastAsia="ru-RU"/>
        </w:rPr>
      </w:pPr>
      <w:r w:rsidRPr="00E71A48">
        <w:rPr>
          <w:snapToGrid w:val="0"/>
          <w:sz w:val="24"/>
          <w:szCs w:val="24"/>
          <w:lang w:eastAsia="ru-RU"/>
        </w:rPr>
        <w:t>Банковская гарантия должна быть безотзывной.</w:t>
      </w:r>
    </w:p>
    <w:p w:rsidR="00932C0A" w:rsidRPr="00E71A48" w:rsidRDefault="00932C0A" w:rsidP="00E6083F">
      <w:pPr>
        <w:widowControl w:val="0"/>
        <w:numPr>
          <w:ilvl w:val="3"/>
          <w:numId w:val="52"/>
        </w:numPr>
        <w:suppressAutoHyphens w:val="0"/>
        <w:adjustRightInd w:val="0"/>
        <w:spacing w:line="264" w:lineRule="auto"/>
        <w:ind w:left="142" w:firstLine="425"/>
        <w:textAlignment w:val="baseline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Сумма банковской гарантии должна быть  выражена в российских рублях.</w:t>
      </w:r>
    </w:p>
    <w:p w:rsidR="00932C0A" w:rsidRPr="00E71A48" w:rsidRDefault="00932C0A" w:rsidP="00E6083F">
      <w:pPr>
        <w:widowControl w:val="0"/>
        <w:numPr>
          <w:ilvl w:val="3"/>
          <w:numId w:val="52"/>
        </w:numPr>
        <w:suppressAutoHyphens w:val="0"/>
        <w:adjustRightInd w:val="0"/>
        <w:spacing w:line="264" w:lineRule="auto"/>
        <w:ind w:left="142" w:firstLine="425"/>
        <w:textAlignment w:val="baseline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Срок действия банковской гарантии </w:t>
      </w:r>
      <w:r w:rsidRPr="00E71A48">
        <w:rPr>
          <w:i/>
          <w:sz w:val="24"/>
          <w:szCs w:val="24"/>
          <w:lang w:eastAsia="ru-RU"/>
        </w:rPr>
        <w:t xml:space="preserve">должен распространяться на весь период выполнения </w:t>
      </w:r>
      <w:r w:rsidR="00DC0DB5" w:rsidRPr="00E71A48">
        <w:rPr>
          <w:bCs w:val="0"/>
          <w:i/>
          <w:sz w:val="24"/>
          <w:szCs w:val="24"/>
        </w:rPr>
        <w:t xml:space="preserve">поставок, </w:t>
      </w:r>
      <w:r w:rsidR="00DC0DB5" w:rsidRPr="00E71A48">
        <w:rPr>
          <w:i/>
          <w:sz w:val="24"/>
          <w:szCs w:val="24"/>
        </w:rPr>
        <w:t>работ</w:t>
      </w:r>
      <w:r w:rsidR="00F85CCF" w:rsidRPr="00E71A48">
        <w:rPr>
          <w:i/>
          <w:sz w:val="24"/>
          <w:szCs w:val="24"/>
        </w:rPr>
        <w:t xml:space="preserve"> </w:t>
      </w:r>
      <w:r w:rsidR="00DC0DB5" w:rsidRPr="00E71A48">
        <w:rPr>
          <w:i/>
          <w:sz w:val="24"/>
          <w:szCs w:val="24"/>
        </w:rPr>
        <w:t>(услуг)</w:t>
      </w:r>
      <w:r w:rsidRPr="00E71A48">
        <w:rPr>
          <w:i/>
          <w:sz w:val="24"/>
          <w:szCs w:val="24"/>
          <w:lang w:eastAsia="ru-RU"/>
        </w:rPr>
        <w:t xml:space="preserve">. Срок действия банковских гарантий должен заканчиваться не ранее истечения 60 (Шестидесяти) дней, следующих после установления латы подписания Акта приема-передачи товара. </w:t>
      </w:r>
    </w:p>
    <w:p w:rsidR="00932C0A" w:rsidRPr="00E71A48" w:rsidRDefault="00932C0A" w:rsidP="00E6083F">
      <w:pPr>
        <w:widowControl w:val="0"/>
        <w:numPr>
          <w:ilvl w:val="3"/>
          <w:numId w:val="52"/>
        </w:numPr>
        <w:suppressAutoHyphens w:val="0"/>
        <w:adjustRightInd w:val="0"/>
        <w:spacing w:line="264" w:lineRule="auto"/>
        <w:ind w:left="142" w:firstLine="425"/>
        <w:textAlignment w:val="baseline"/>
        <w:rPr>
          <w:snapToGrid w:val="0"/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Бенефициаром в банковской гарантии должен быть указан Заказчик</w:t>
      </w:r>
      <w:r w:rsidRPr="00E71A48">
        <w:rPr>
          <w:color w:val="0000FF"/>
          <w:sz w:val="24"/>
          <w:szCs w:val="24"/>
          <w:lang w:eastAsia="ru-RU"/>
        </w:rPr>
        <w:t>,</w:t>
      </w:r>
      <w:r w:rsidRPr="00E71A48">
        <w:rPr>
          <w:sz w:val="24"/>
          <w:szCs w:val="24"/>
          <w:lang w:eastAsia="ru-RU"/>
        </w:rPr>
        <w:t xml:space="preserve"> принципалом — Подрядчик/</w:t>
      </w:r>
      <w:r w:rsidR="00C12B9A" w:rsidRPr="00E71A48">
        <w:rPr>
          <w:sz w:val="24"/>
          <w:szCs w:val="24"/>
          <w:lang w:eastAsia="ru-RU"/>
        </w:rPr>
        <w:t>Исполнитель</w:t>
      </w:r>
      <w:r w:rsidR="0088633C" w:rsidRPr="00E71A48">
        <w:rPr>
          <w:sz w:val="24"/>
          <w:szCs w:val="24"/>
          <w:lang w:eastAsia="ru-RU"/>
        </w:rPr>
        <w:t>/Поставщик</w:t>
      </w:r>
      <w:r w:rsidRPr="00E71A48">
        <w:rPr>
          <w:sz w:val="24"/>
          <w:szCs w:val="24"/>
          <w:lang w:eastAsia="ru-RU"/>
        </w:rPr>
        <w:t>, гарантом — банк, выдающий банковскую гарантию.</w:t>
      </w:r>
    </w:p>
    <w:p w:rsidR="00932C0A" w:rsidRPr="00E71A48" w:rsidRDefault="00932C0A" w:rsidP="00E6083F">
      <w:pPr>
        <w:widowControl w:val="0"/>
        <w:numPr>
          <w:ilvl w:val="3"/>
          <w:numId w:val="52"/>
        </w:numPr>
        <w:tabs>
          <w:tab w:val="left" w:pos="1620"/>
        </w:tabs>
        <w:suppressAutoHyphens w:val="0"/>
        <w:spacing w:line="264" w:lineRule="auto"/>
        <w:ind w:left="0" w:firstLine="709"/>
        <w:rPr>
          <w:snapToGrid w:val="0"/>
          <w:sz w:val="24"/>
          <w:szCs w:val="24"/>
          <w:lang w:eastAsia="ru-RU"/>
        </w:rPr>
      </w:pPr>
      <w:r w:rsidRPr="00E71A48">
        <w:rPr>
          <w:snapToGrid w:val="0"/>
          <w:sz w:val="24"/>
          <w:szCs w:val="24"/>
          <w:lang w:eastAsia="ru-RU"/>
        </w:rPr>
        <w:t xml:space="preserve">Банковская гарантия должна быть подписана лицом, имеющим право в соответствии с законодательством Российской Федерации действовать от имени банка/страховой организации без доверенности, что должно быть подтверждено соответствующими документами (приказ, протокол и т.п.), или надлежащим </w:t>
      </w:r>
      <w:proofErr w:type="gramStart"/>
      <w:r w:rsidRPr="00E71A48">
        <w:rPr>
          <w:snapToGrid w:val="0"/>
          <w:sz w:val="24"/>
          <w:szCs w:val="24"/>
          <w:lang w:eastAsia="ru-RU"/>
        </w:rPr>
        <w:t>образом</w:t>
      </w:r>
      <w:proofErr w:type="gramEnd"/>
      <w:r w:rsidRPr="00E71A48">
        <w:rPr>
          <w:snapToGrid w:val="0"/>
          <w:sz w:val="24"/>
          <w:szCs w:val="24"/>
          <w:lang w:eastAsia="ru-RU"/>
        </w:rPr>
        <w:t xml:space="preserve"> уполномоченным им лицом на основании доверенности. В последнем случае нотариально заверенная копия доверенности прикладывается к банковской гарантии.</w:t>
      </w:r>
    </w:p>
    <w:p w:rsidR="00932C0A" w:rsidRPr="00E71A48" w:rsidRDefault="00932C0A" w:rsidP="00E6083F">
      <w:pPr>
        <w:widowControl w:val="0"/>
        <w:numPr>
          <w:ilvl w:val="3"/>
          <w:numId w:val="52"/>
        </w:numPr>
        <w:suppressAutoHyphens w:val="0"/>
        <w:adjustRightInd w:val="0"/>
        <w:spacing w:line="264" w:lineRule="auto"/>
        <w:ind w:left="142" w:firstLine="425"/>
        <w:textAlignment w:val="baseline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случаях, связанных с неисполнением </w:t>
      </w:r>
      <w:r w:rsidR="00123C70" w:rsidRPr="00E71A48">
        <w:rPr>
          <w:bCs w:val="0"/>
          <w:sz w:val="24"/>
          <w:szCs w:val="24"/>
          <w:lang w:eastAsia="ru-RU"/>
        </w:rPr>
        <w:t>Договор</w:t>
      </w:r>
      <w:r w:rsidRPr="00E71A48">
        <w:rPr>
          <w:bCs w:val="0"/>
          <w:sz w:val="24"/>
          <w:szCs w:val="24"/>
          <w:lang w:eastAsia="ru-RU"/>
        </w:rPr>
        <w:t xml:space="preserve">а, прямо указанных в тексте </w:t>
      </w:r>
      <w:r w:rsidR="00123C70" w:rsidRPr="00E71A48">
        <w:rPr>
          <w:bCs w:val="0"/>
          <w:sz w:val="24"/>
          <w:szCs w:val="24"/>
          <w:lang w:eastAsia="ru-RU"/>
        </w:rPr>
        <w:t>Договор</w:t>
      </w:r>
      <w:r w:rsidRPr="00E71A48">
        <w:rPr>
          <w:bCs w:val="0"/>
          <w:sz w:val="24"/>
          <w:szCs w:val="24"/>
          <w:lang w:eastAsia="ru-RU"/>
        </w:rPr>
        <w:t>а.</w:t>
      </w:r>
    </w:p>
    <w:p w:rsidR="00932C0A" w:rsidRPr="00E71A48" w:rsidRDefault="00932C0A" w:rsidP="00E6083F">
      <w:pPr>
        <w:widowControl w:val="0"/>
        <w:numPr>
          <w:ilvl w:val="3"/>
          <w:numId w:val="52"/>
        </w:numPr>
        <w:suppressAutoHyphens w:val="0"/>
        <w:adjustRightInd w:val="0"/>
        <w:spacing w:line="264" w:lineRule="auto"/>
        <w:ind w:left="142" w:firstLine="425"/>
        <w:textAlignment w:val="baseline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Платеж по банковской гарантии должен быть осуществлен в течение 5 рабочих дней после обращения Бенефициара.</w:t>
      </w:r>
    </w:p>
    <w:p w:rsidR="00932C0A" w:rsidRPr="00E71A48" w:rsidRDefault="00932C0A" w:rsidP="00E6083F">
      <w:pPr>
        <w:widowControl w:val="0"/>
        <w:numPr>
          <w:ilvl w:val="3"/>
          <w:numId w:val="52"/>
        </w:numPr>
        <w:suppressAutoHyphens w:val="0"/>
        <w:adjustRightInd w:val="0"/>
        <w:spacing w:line="264" w:lineRule="auto"/>
        <w:ind w:left="142" w:firstLine="425"/>
        <w:textAlignment w:val="baseline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Все платежи, осуществленные по банковской гарантии, автоматически уменьшают сумму данной Гарантии.</w:t>
      </w:r>
    </w:p>
    <w:p w:rsidR="00932C0A" w:rsidRPr="00E71A48" w:rsidRDefault="00932C0A" w:rsidP="00E6083F">
      <w:pPr>
        <w:widowControl w:val="0"/>
        <w:numPr>
          <w:ilvl w:val="3"/>
          <w:numId w:val="52"/>
        </w:numPr>
        <w:suppressAutoHyphens w:val="0"/>
        <w:adjustRightInd w:val="0"/>
        <w:spacing w:line="264" w:lineRule="auto"/>
        <w:ind w:left="142" w:firstLine="425"/>
        <w:textAlignment w:val="baseline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В банковской гарантии не должно быть условий или требований, противоречащих </w:t>
      </w:r>
      <w:proofErr w:type="gramStart"/>
      <w:r w:rsidRPr="00E71A48">
        <w:rPr>
          <w:bCs w:val="0"/>
          <w:sz w:val="24"/>
          <w:szCs w:val="24"/>
          <w:lang w:eastAsia="ru-RU"/>
        </w:rPr>
        <w:t>вышеизложенному</w:t>
      </w:r>
      <w:proofErr w:type="gramEnd"/>
      <w:r w:rsidRPr="00E71A48">
        <w:rPr>
          <w:bCs w:val="0"/>
          <w:sz w:val="24"/>
          <w:szCs w:val="24"/>
          <w:lang w:eastAsia="ru-RU"/>
        </w:rPr>
        <w:t>.</w:t>
      </w:r>
    </w:p>
    <w:p w:rsidR="00932C0A" w:rsidRPr="00E71A48" w:rsidRDefault="00932C0A" w:rsidP="00E6083F">
      <w:pPr>
        <w:widowControl w:val="0"/>
        <w:numPr>
          <w:ilvl w:val="2"/>
          <w:numId w:val="52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Банковская гарантия должна быть выдана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</w:p>
    <w:p w:rsidR="00932C0A" w:rsidRPr="00E71A48" w:rsidRDefault="00932C0A" w:rsidP="00E71A48">
      <w:pPr>
        <w:widowControl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У Заказчика установлены лимиты на общую сумму всех банковских гарантий, получаемых в обеспечение заключенных Заказчиком </w:t>
      </w:r>
      <w:r w:rsidR="00123C70" w:rsidRPr="00E71A48">
        <w:rPr>
          <w:bCs w:val="0"/>
          <w:sz w:val="24"/>
          <w:szCs w:val="24"/>
          <w:lang w:eastAsia="ru-RU"/>
        </w:rPr>
        <w:t>Договор</w:t>
      </w:r>
      <w:r w:rsidRPr="00E71A48">
        <w:rPr>
          <w:bCs w:val="0"/>
          <w:sz w:val="24"/>
          <w:szCs w:val="24"/>
          <w:lang w:eastAsia="ru-RU"/>
        </w:rPr>
        <w:t>ов, от каждого банка-гаранта.</w:t>
      </w:r>
    </w:p>
    <w:p w:rsidR="00932C0A" w:rsidRPr="00E71A48" w:rsidRDefault="00932C0A" w:rsidP="00E71A48">
      <w:pPr>
        <w:widowControl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На все банки-гаранты, в уставном капитале которых доля Правительства Российской Федерации либо Центрального Банка Российской Федерации составляет более 50% и с суммой активов свыше 500 млрд. рублей, лимит не устанавливается.</w:t>
      </w:r>
    </w:p>
    <w:p w:rsidR="00932C0A" w:rsidRPr="00E71A48" w:rsidRDefault="00932C0A" w:rsidP="00E71A48">
      <w:pPr>
        <w:widowControl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К прочим банкам-гарантам предъявляются следующие требования:</w:t>
      </w:r>
    </w:p>
    <w:p w:rsidR="00932C0A" w:rsidRPr="00E71A48" w:rsidRDefault="00932C0A" w:rsidP="00E6083F">
      <w:pPr>
        <w:widowControl w:val="0"/>
        <w:numPr>
          <w:ilvl w:val="0"/>
          <w:numId w:val="27"/>
        </w:numPr>
        <w:tabs>
          <w:tab w:val="num" w:pos="1620"/>
          <w:tab w:val="num" w:pos="1817"/>
        </w:tabs>
        <w:suppressAutoHyphens w:val="0"/>
        <w:spacing w:line="264" w:lineRule="auto"/>
        <w:ind w:left="162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соблюдение всех утвержденных ЦБ РФ обязательных нормативов;</w:t>
      </w:r>
    </w:p>
    <w:p w:rsidR="00932C0A" w:rsidRPr="00E71A48" w:rsidRDefault="00932C0A" w:rsidP="00E6083F">
      <w:pPr>
        <w:widowControl w:val="0"/>
        <w:numPr>
          <w:ilvl w:val="0"/>
          <w:numId w:val="27"/>
        </w:numPr>
        <w:tabs>
          <w:tab w:val="num" w:pos="1620"/>
          <w:tab w:val="num" w:pos="1817"/>
        </w:tabs>
        <w:suppressAutoHyphens w:val="0"/>
        <w:spacing w:line="264" w:lineRule="auto"/>
        <w:ind w:left="162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сумма денежных средств по банковской гарантии не должна превышать сумму свободного лимита по заявленному банку–гаранту (размер лимита – наименьшее из следующих значений: 10% от суммы активов / сумма собственных средств).</w:t>
      </w:r>
    </w:p>
    <w:p w:rsidR="00932C0A" w:rsidRPr="00E71A48" w:rsidRDefault="00932C0A" w:rsidP="00E71A48">
      <w:pPr>
        <w:suppressAutoHyphens w:val="0"/>
        <w:spacing w:line="264" w:lineRule="auto"/>
        <w:ind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зависимости от суммы предоставляемой гарантии не принимаются гарантии от банко</w:t>
      </w:r>
      <w:proofErr w:type="gramStart"/>
      <w:r w:rsidRPr="00E71A48">
        <w:rPr>
          <w:bCs w:val="0"/>
          <w:sz w:val="24"/>
          <w:szCs w:val="24"/>
        </w:rPr>
        <w:t>в-</w:t>
      </w:r>
      <w:proofErr w:type="gramEnd"/>
      <w:r w:rsidRPr="00E71A48">
        <w:rPr>
          <w:bCs w:val="0"/>
          <w:sz w:val="24"/>
          <w:szCs w:val="24"/>
        </w:rPr>
        <w:t xml:space="preserve"> гарантов со следующими финансовыми показателями: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3448"/>
        <w:gridCol w:w="3473"/>
      </w:tblGrid>
      <w:tr w:rsidR="00932C0A" w:rsidRPr="00E71A48" w:rsidTr="00781AF1">
        <w:tc>
          <w:tcPr>
            <w:tcW w:w="2802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 xml:space="preserve">Сумма гарантии </w:t>
            </w:r>
            <w:proofErr w:type="spellStart"/>
            <w:r w:rsidRPr="00E71A48">
              <w:rPr>
                <w:bCs w:val="0"/>
                <w:sz w:val="24"/>
                <w:szCs w:val="24"/>
                <w:lang w:eastAsia="ru-RU"/>
              </w:rPr>
              <w:t>млн</w:t>
            </w:r>
            <w:proofErr w:type="gramStart"/>
            <w:r w:rsidRPr="00E71A48">
              <w:rPr>
                <w:bCs w:val="0"/>
                <w:sz w:val="24"/>
                <w:szCs w:val="24"/>
                <w:lang w:eastAsia="ru-RU"/>
              </w:rPr>
              <w:t>.р</w:t>
            </w:r>
            <w:proofErr w:type="gramEnd"/>
            <w:r w:rsidRPr="00E71A48">
              <w:rPr>
                <w:bCs w:val="0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  <w:tc>
          <w:tcPr>
            <w:tcW w:w="3555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Объем активов  менее млрд. рублей</w:t>
            </w:r>
          </w:p>
        </w:tc>
        <w:tc>
          <w:tcPr>
            <w:tcW w:w="3556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Объем собственного капитала менее млрд. рублей</w:t>
            </w:r>
          </w:p>
        </w:tc>
      </w:tr>
      <w:tr w:rsidR="00932C0A" w:rsidRPr="00E71A48" w:rsidTr="00781AF1">
        <w:tc>
          <w:tcPr>
            <w:tcW w:w="2802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До 2,5</w:t>
            </w:r>
          </w:p>
        </w:tc>
        <w:tc>
          <w:tcPr>
            <w:tcW w:w="3555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56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1</w:t>
            </w:r>
          </w:p>
        </w:tc>
      </w:tr>
      <w:tr w:rsidR="00932C0A" w:rsidRPr="00E71A48" w:rsidTr="00781AF1">
        <w:tc>
          <w:tcPr>
            <w:tcW w:w="2802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От 2,5 до 30</w:t>
            </w:r>
          </w:p>
        </w:tc>
        <w:tc>
          <w:tcPr>
            <w:tcW w:w="3555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56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3</w:t>
            </w:r>
          </w:p>
        </w:tc>
      </w:tr>
      <w:tr w:rsidR="00932C0A" w:rsidRPr="00E71A48" w:rsidTr="00781AF1">
        <w:tc>
          <w:tcPr>
            <w:tcW w:w="2802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Более 30</w:t>
            </w:r>
          </w:p>
        </w:tc>
        <w:tc>
          <w:tcPr>
            <w:tcW w:w="3555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56" w:type="dxa"/>
          </w:tcPr>
          <w:p w:rsidR="00932C0A" w:rsidRPr="00E71A48" w:rsidRDefault="00932C0A" w:rsidP="00E71A48">
            <w:pPr>
              <w:tabs>
                <w:tab w:val="num" w:pos="1817"/>
              </w:tabs>
              <w:suppressAutoHyphens w:val="0"/>
              <w:spacing w:line="264" w:lineRule="auto"/>
              <w:ind w:firstLine="0"/>
              <w:rPr>
                <w:bCs w:val="0"/>
                <w:sz w:val="24"/>
                <w:szCs w:val="24"/>
                <w:lang w:eastAsia="ru-RU"/>
              </w:rPr>
            </w:pPr>
            <w:r w:rsidRPr="00E71A48">
              <w:rPr>
                <w:bCs w:val="0"/>
                <w:sz w:val="24"/>
                <w:szCs w:val="24"/>
                <w:lang w:eastAsia="ru-RU"/>
              </w:rPr>
              <w:t>6</w:t>
            </w:r>
          </w:p>
        </w:tc>
      </w:tr>
    </w:tbl>
    <w:p w:rsidR="00932C0A" w:rsidRPr="00E71A48" w:rsidRDefault="00932C0A" w:rsidP="00E71A48">
      <w:pPr>
        <w:widowControl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Выбор банка, предоставляющего банковскую гарантию, предварительно должен быть согласован с Заказчиком, для этого </w:t>
      </w:r>
      <w:r w:rsidR="009C744E" w:rsidRPr="00E71A48">
        <w:rPr>
          <w:bCs w:val="0"/>
          <w:sz w:val="24"/>
          <w:szCs w:val="24"/>
          <w:lang w:eastAsia="ru-RU"/>
        </w:rPr>
        <w:t>Участник</w:t>
      </w:r>
      <w:r w:rsidR="00EB1E5E" w:rsidRPr="00E71A48">
        <w:rPr>
          <w:bCs w:val="0"/>
          <w:sz w:val="24"/>
          <w:szCs w:val="24"/>
          <w:lang w:eastAsia="ru-RU"/>
        </w:rPr>
        <w:t xml:space="preserve">у </w:t>
      </w:r>
      <w:r w:rsidR="007A439E" w:rsidRPr="00E71A48">
        <w:rPr>
          <w:bCs w:val="0"/>
          <w:sz w:val="24"/>
          <w:szCs w:val="24"/>
          <w:lang w:eastAsia="ru-RU"/>
        </w:rPr>
        <w:t>запроса предложений</w:t>
      </w:r>
      <w:r w:rsidR="00EB1E5E" w:rsidRPr="00E71A48">
        <w:rPr>
          <w:bCs w:val="0"/>
          <w:sz w:val="24"/>
          <w:szCs w:val="24"/>
          <w:lang w:eastAsia="ru-RU"/>
        </w:rPr>
        <w:t xml:space="preserve">, </w:t>
      </w:r>
      <w:r w:rsidR="00EB1E5E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  <w:lang w:eastAsia="ru-RU"/>
        </w:rPr>
        <w:t xml:space="preserve"> </w:t>
      </w:r>
      <w:r w:rsidRPr="00E71A48">
        <w:rPr>
          <w:bCs w:val="0"/>
          <w:sz w:val="24"/>
          <w:szCs w:val="24"/>
          <w:lang w:eastAsia="ru-RU"/>
        </w:rPr>
        <w:t xml:space="preserve">необходимо представить Заказчику документы в соответствии с п.___ </w:t>
      </w:r>
      <w:r w:rsidR="00123C70" w:rsidRPr="00E71A48">
        <w:rPr>
          <w:bCs w:val="0"/>
          <w:sz w:val="24"/>
          <w:szCs w:val="24"/>
          <w:lang w:eastAsia="ru-RU"/>
        </w:rPr>
        <w:t>Договор</w:t>
      </w:r>
      <w:r w:rsidRPr="00E71A48">
        <w:rPr>
          <w:bCs w:val="0"/>
          <w:sz w:val="24"/>
          <w:szCs w:val="24"/>
          <w:lang w:eastAsia="ru-RU"/>
        </w:rPr>
        <w:t>а</w:t>
      </w:r>
      <w:r w:rsidRPr="00E71A48">
        <w:rPr>
          <w:b/>
          <w:i/>
          <w:snapToGrid w:val="0"/>
          <w:sz w:val="24"/>
          <w:szCs w:val="24"/>
          <w:lang w:eastAsia="ru-RU"/>
        </w:rPr>
        <w:t>.</w:t>
      </w:r>
    </w:p>
    <w:p w:rsidR="00932C0A" w:rsidRPr="00E71A48" w:rsidRDefault="00932C0A" w:rsidP="00E6083F">
      <w:pPr>
        <w:widowControl w:val="0"/>
        <w:numPr>
          <w:ilvl w:val="3"/>
          <w:numId w:val="52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Непредставление Подрядчиком/</w:t>
      </w:r>
      <w:r w:rsidR="00E71A48" w:rsidRPr="00E71A48">
        <w:rPr>
          <w:bCs w:val="0"/>
          <w:sz w:val="24"/>
          <w:szCs w:val="24"/>
          <w:lang w:eastAsia="ru-RU"/>
        </w:rPr>
        <w:t xml:space="preserve"> Исполнителем/ Поставщиком </w:t>
      </w:r>
      <w:r w:rsidRPr="00E71A48">
        <w:rPr>
          <w:bCs w:val="0"/>
          <w:sz w:val="24"/>
          <w:szCs w:val="24"/>
          <w:lang w:eastAsia="ru-RU"/>
        </w:rPr>
        <w:t xml:space="preserve">финансового обеспечения по </w:t>
      </w:r>
      <w:r w:rsidR="00123C70" w:rsidRPr="00E71A48">
        <w:rPr>
          <w:bCs w:val="0"/>
          <w:sz w:val="24"/>
          <w:szCs w:val="24"/>
          <w:lang w:eastAsia="ru-RU"/>
        </w:rPr>
        <w:t>Договор</w:t>
      </w:r>
      <w:r w:rsidRPr="00E71A48">
        <w:rPr>
          <w:bCs w:val="0"/>
          <w:sz w:val="24"/>
          <w:szCs w:val="24"/>
          <w:lang w:eastAsia="ru-RU"/>
        </w:rPr>
        <w:t xml:space="preserve">у в виде банковской гарантии или его представление с нарушением установленных выше требований и условий, является основанием для одностороннего расторжения </w:t>
      </w:r>
      <w:r w:rsidR="007D0EA7" w:rsidRPr="00E71A48">
        <w:rPr>
          <w:bCs w:val="0"/>
          <w:sz w:val="24"/>
          <w:szCs w:val="24"/>
          <w:lang w:eastAsia="ru-RU"/>
        </w:rPr>
        <w:t>договора и</w:t>
      </w:r>
      <w:r w:rsidRPr="00E71A48">
        <w:rPr>
          <w:bCs w:val="0"/>
          <w:sz w:val="24"/>
          <w:szCs w:val="24"/>
          <w:lang w:eastAsia="ru-RU"/>
        </w:rPr>
        <w:t xml:space="preserve"> удержания </w:t>
      </w:r>
      <w:proofErr w:type="gramStart"/>
      <w:r w:rsidRPr="00E71A48">
        <w:rPr>
          <w:bCs w:val="0"/>
          <w:sz w:val="24"/>
          <w:szCs w:val="24"/>
          <w:lang w:eastAsia="ru-RU"/>
        </w:rPr>
        <w:t xml:space="preserve">обеспечения исполнения обязательств </w:t>
      </w:r>
      <w:r w:rsidR="009C744E" w:rsidRPr="00E71A48">
        <w:rPr>
          <w:bCs w:val="0"/>
          <w:sz w:val="24"/>
          <w:szCs w:val="24"/>
          <w:lang w:eastAsia="ru-RU"/>
        </w:rPr>
        <w:t>Участник</w:t>
      </w:r>
      <w:r w:rsidRPr="00E71A48">
        <w:rPr>
          <w:bCs w:val="0"/>
          <w:sz w:val="24"/>
          <w:szCs w:val="24"/>
          <w:lang w:eastAsia="ru-RU"/>
        </w:rPr>
        <w:t xml:space="preserve">а </w:t>
      </w:r>
      <w:r w:rsidR="007A439E" w:rsidRPr="00E71A48">
        <w:rPr>
          <w:bCs w:val="0"/>
          <w:sz w:val="24"/>
          <w:szCs w:val="24"/>
          <w:lang w:eastAsia="ru-RU"/>
        </w:rPr>
        <w:t>запроса предложений</w:t>
      </w:r>
      <w:proofErr w:type="gramEnd"/>
      <w:r w:rsidR="007D0EA7" w:rsidRPr="00E71A48">
        <w:rPr>
          <w:bCs w:val="0"/>
          <w:sz w:val="24"/>
          <w:szCs w:val="24"/>
          <w:lang w:eastAsia="ru-RU"/>
        </w:rPr>
        <w:t xml:space="preserve">. </w:t>
      </w:r>
      <w:r w:rsidR="007D0EA7" w:rsidRPr="00E71A48">
        <w:rPr>
          <w:bCs w:val="0"/>
          <w:sz w:val="24"/>
          <w:szCs w:val="24"/>
        </w:rPr>
        <w:t>При этом Закупочная комиссия из числа остальных действующих Заявок определяет новую заявку, отвечающую требованиям Документации по запросу предложений, в качестве наилучшей.</w:t>
      </w:r>
      <w:r w:rsidR="007A439E" w:rsidRPr="00E71A48">
        <w:rPr>
          <w:bCs w:val="0"/>
          <w:sz w:val="24"/>
          <w:szCs w:val="24"/>
          <w:lang w:eastAsia="ru-RU"/>
        </w:rPr>
        <w:t xml:space="preserve"> </w:t>
      </w:r>
    </w:p>
    <w:p w:rsidR="00932C0A" w:rsidRPr="00E71A48" w:rsidRDefault="00932C0A" w:rsidP="00E6083F">
      <w:pPr>
        <w:keepNext/>
        <w:numPr>
          <w:ilvl w:val="1"/>
          <w:numId w:val="52"/>
        </w:numPr>
        <w:suppressAutoHyphens w:val="0"/>
        <w:spacing w:before="360" w:after="120" w:line="264" w:lineRule="auto"/>
        <w:ind w:left="1616" w:hanging="1077"/>
        <w:jc w:val="left"/>
        <w:outlineLvl w:val="1"/>
        <w:rPr>
          <w:b/>
          <w:bCs w:val="0"/>
          <w:snapToGrid w:val="0"/>
          <w:sz w:val="24"/>
          <w:szCs w:val="24"/>
          <w:lang w:eastAsia="ru-RU"/>
        </w:rPr>
      </w:pPr>
      <w:bookmarkStart w:id="174" w:name="_Ref303694483"/>
      <w:bookmarkStart w:id="175" w:name="_Toc305835590"/>
      <w:bookmarkStart w:id="176" w:name="_Ref306140451"/>
      <w:r w:rsidRPr="00E71A48">
        <w:rPr>
          <w:b/>
          <w:bCs w:val="0"/>
          <w:snapToGrid w:val="0"/>
          <w:sz w:val="24"/>
          <w:szCs w:val="24"/>
          <w:lang w:eastAsia="ru-RU"/>
        </w:rPr>
        <w:t xml:space="preserve">Уведомление о результатах </w:t>
      </w:r>
      <w:bookmarkEnd w:id="174"/>
      <w:bookmarkEnd w:id="175"/>
      <w:r w:rsidRPr="00E71A48">
        <w:rPr>
          <w:b/>
          <w:bCs w:val="0"/>
          <w:snapToGrid w:val="0"/>
          <w:sz w:val="24"/>
          <w:szCs w:val="24"/>
          <w:lang w:eastAsia="ru-RU"/>
        </w:rPr>
        <w:t>запроса предложений</w:t>
      </w:r>
      <w:bookmarkEnd w:id="176"/>
    </w:p>
    <w:p w:rsidR="00932C0A" w:rsidRPr="00E71A48" w:rsidRDefault="00932C0A" w:rsidP="00E6083F">
      <w:pPr>
        <w:widowControl w:val="0"/>
        <w:numPr>
          <w:ilvl w:val="2"/>
          <w:numId w:val="52"/>
        </w:numPr>
        <w:suppressAutoHyphens w:val="0"/>
        <w:adjustRightInd w:val="0"/>
        <w:spacing w:line="264" w:lineRule="auto"/>
        <w:ind w:left="0" w:firstLine="720"/>
        <w:textAlignment w:val="baseline"/>
        <w:rPr>
          <w:snapToGrid w:val="0"/>
          <w:sz w:val="24"/>
          <w:szCs w:val="24"/>
          <w:lang w:eastAsia="ru-RU"/>
        </w:rPr>
      </w:pPr>
      <w:proofErr w:type="gramStart"/>
      <w:r w:rsidRPr="00E71A48">
        <w:rPr>
          <w:snapToGrid w:val="0"/>
          <w:sz w:val="24"/>
          <w:szCs w:val="24"/>
          <w:lang w:eastAsia="ru-RU"/>
        </w:rPr>
        <w:t xml:space="preserve">Организатор </w:t>
      </w:r>
      <w:r w:rsidR="007A439E" w:rsidRPr="00E71A48">
        <w:rPr>
          <w:snapToGrid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snapToGrid w:val="0"/>
          <w:sz w:val="24"/>
          <w:szCs w:val="24"/>
          <w:lang w:eastAsia="ru-RU"/>
        </w:rPr>
        <w:t>незамедлительно после подписания итогового Протокола [</w:t>
      </w:r>
      <w:r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или после подписания </w:t>
      </w:r>
      <w:r w:rsidR="00123C70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Договор</w:t>
      </w:r>
      <w:r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а</w:t>
      </w:r>
      <w:r w:rsidRPr="00E71A48">
        <w:rPr>
          <w:snapToGrid w:val="0"/>
          <w:sz w:val="24"/>
          <w:szCs w:val="24"/>
          <w:lang w:eastAsia="ru-RU"/>
        </w:rPr>
        <w:t xml:space="preserve">] направит всем остальным </w:t>
      </w:r>
      <w:r w:rsidR="009C744E" w:rsidRPr="00E71A48">
        <w:rPr>
          <w:snapToGrid w:val="0"/>
          <w:sz w:val="24"/>
          <w:szCs w:val="24"/>
          <w:lang w:eastAsia="ru-RU"/>
        </w:rPr>
        <w:t>Участник</w:t>
      </w:r>
      <w:r w:rsidRPr="00E71A48">
        <w:rPr>
          <w:snapToGrid w:val="0"/>
          <w:sz w:val="24"/>
          <w:szCs w:val="24"/>
          <w:lang w:eastAsia="ru-RU"/>
        </w:rPr>
        <w:t xml:space="preserve">ам уведомление о результатах </w:t>
      </w:r>
      <w:r w:rsidR="007A439E" w:rsidRPr="00E71A48">
        <w:rPr>
          <w:snapToGrid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snapToGrid w:val="0"/>
          <w:sz w:val="24"/>
          <w:szCs w:val="24"/>
          <w:lang w:eastAsia="ru-RU"/>
        </w:rPr>
        <w:t xml:space="preserve">через ЭТП, а также опубликует уведомление о результатах </w:t>
      </w:r>
      <w:r w:rsidR="007A439E" w:rsidRPr="00E71A48">
        <w:rPr>
          <w:snapToGrid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snapToGrid w:val="0"/>
          <w:sz w:val="24"/>
          <w:szCs w:val="24"/>
          <w:lang w:eastAsia="ru-RU"/>
        </w:rPr>
        <w:t xml:space="preserve">на ЭТП, на сайте </w:t>
      </w:r>
      <w:r w:rsidR="00E74632">
        <w:rPr>
          <w:snapToGrid w:val="0"/>
          <w:sz w:val="24"/>
          <w:szCs w:val="24"/>
          <w:lang w:eastAsia="ru-RU"/>
        </w:rPr>
        <w:t>ПАО</w:t>
      </w:r>
      <w:r w:rsidRPr="00E71A48">
        <w:rPr>
          <w:snapToGrid w:val="0"/>
          <w:sz w:val="24"/>
          <w:szCs w:val="24"/>
          <w:lang w:eastAsia="ru-RU"/>
        </w:rPr>
        <w:t xml:space="preserve"> «</w:t>
      </w:r>
      <w:r w:rsidR="00C74146">
        <w:rPr>
          <w:snapToGrid w:val="0"/>
          <w:sz w:val="24"/>
          <w:szCs w:val="24"/>
          <w:lang w:eastAsia="ru-RU"/>
        </w:rPr>
        <w:t>________</w:t>
      </w:r>
      <w:r w:rsidRPr="00E71A48">
        <w:rPr>
          <w:snapToGrid w:val="0"/>
          <w:sz w:val="24"/>
          <w:szCs w:val="24"/>
          <w:lang w:eastAsia="ru-RU"/>
        </w:rPr>
        <w:t xml:space="preserve">», на сайте Организатора </w:t>
      </w:r>
      <w:r w:rsidR="007A439E" w:rsidRPr="00E71A48">
        <w:rPr>
          <w:snapToGrid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snapToGrid w:val="0"/>
          <w:sz w:val="24"/>
          <w:szCs w:val="24"/>
          <w:lang w:eastAsia="ru-RU"/>
        </w:rPr>
        <w:t>[</w:t>
      </w:r>
      <w:r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 xml:space="preserve">указываются иные источники, где будет опубликовано уведомление о результатах </w:t>
      </w:r>
      <w:r w:rsidR="007A439E" w:rsidRPr="00E71A48">
        <w:rPr>
          <w:b/>
          <w:i/>
          <w:snapToGrid w:val="0"/>
          <w:sz w:val="24"/>
          <w:szCs w:val="24"/>
          <w:shd w:val="clear" w:color="auto" w:fill="FFFF99"/>
          <w:lang w:eastAsia="ru-RU"/>
        </w:rPr>
        <w:t>запроса предложений</w:t>
      </w:r>
      <w:r w:rsidRPr="00E71A48">
        <w:rPr>
          <w:snapToGrid w:val="0"/>
          <w:sz w:val="24"/>
          <w:szCs w:val="24"/>
          <w:lang w:eastAsia="ru-RU"/>
        </w:rPr>
        <w:t xml:space="preserve">] с указанием следующих сведений: </w:t>
      </w:r>
      <w:proofErr w:type="gramEnd"/>
    </w:p>
    <w:p w:rsidR="00932C0A" w:rsidRPr="00E71A48" w:rsidRDefault="00932C0A" w:rsidP="00E71A48">
      <w:pPr>
        <w:tabs>
          <w:tab w:val="left" w:pos="1080"/>
        </w:tabs>
        <w:overflowPunct w:val="0"/>
        <w:autoSpaceDE w:val="0"/>
        <w:autoSpaceDN w:val="0"/>
        <w:adjustRightInd w:val="0"/>
        <w:spacing w:line="264" w:lineRule="auto"/>
        <w:ind w:firstLine="72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-</w:t>
      </w:r>
      <w:r w:rsidRPr="00E71A48">
        <w:rPr>
          <w:sz w:val="24"/>
          <w:szCs w:val="24"/>
          <w:lang w:eastAsia="ru-RU"/>
        </w:rPr>
        <w:tab/>
        <w:t xml:space="preserve">ссылку на источник где было официально опубликовано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</w:t>
      </w:r>
      <w:r w:rsidR="007A439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7D07A7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окументация с указанием даты опубликования; </w:t>
      </w:r>
    </w:p>
    <w:p w:rsidR="00717F60" w:rsidRPr="00E71A48" w:rsidRDefault="00932C0A" w:rsidP="00E71A48">
      <w:pPr>
        <w:tabs>
          <w:tab w:val="left" w:pos="1080"/>
        </w:tabs>
        <w:overflowPunct w:val="0"/>
        <w:autoSpaceDE w:val="0"/>
        <w:autoSpaceDN w:val="0"/>
        <w:adjustRightInd w:val="0"/>
        <w:spacing w:line="264" w:lineRule="auto"/>
        <w:ind w:firstLine="720"/>
        <w:rPr>
          <w:bCs w:val="0"/>
          <w:sz w:val="24"/>
          <w:szCs w:val="24"/>
        </w:rPr>
      </w:pPr>
      <w:r w:rsidRPr="00E71A48">
        <w:rPr>
          <w:sz w:val="24"/>
          <w:szCs w:val="24"/>
          <w:lang w:eastAsia="ru-RU"/>
        </w:rPr>
        <w:lastRenderedPageBreak/>
        <w:t>-</w:t>
      </w:r>
      <w:r w:rsidRPr="00E71A48">
        <w:rPr>
          <w:sz w:val="24"/>
          <w:szCs w:val="24"/>
          <w:lang w:eastAsia="ru-RU"/>
        </w:rPr>
        <w:tab/>
        <w:t xml:space="preserve">наименование, адрес и цену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 xml:space="preserve">и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>а</w:t>
      </w:r>
      <w:r w:rsidR="00EB1E5E" w:rsidRPr="00E71A48">
        <w:rPr>
          <w:sz w:val="24"/>
          <w:szCs w:val="24"/>
          <w:lang w:eastAsia="ru-RU"/>
        </w:rPr>
        <w:t xml:space="preserve"> 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EB1E5E" w:rsidRPr="00E71A48">
        <w:rPr>
          <w:sz w:val="24"/>
          <w:szCs w:val="24"/>
          <w:lang w:eastAsia="ru-RU"/>
        </w:rPr>
        <w:t xml:space="preserve">чья </w:t>
      </w:r>
      <w:r w:rsidR="004B5EB3" w:rsidRPr="00E71A48">
        <w:rPr>
          <w:sz w:val="24"/>
          <w:szCs w:val="24"/>
          <w:lang w:eastAsia="ru-RU"/>
        </w:rPr>
        <w:t>Заявк</w:t>
      </w:r>
      <w:r w:rsidR="00EB1E5E" w:rsidRPr="00E71A48">
        <w:rPr>
          <w:sz w:val="24"/>
          <w:szCs w:val="24"/>
          <w:lang w:eastAsia="ru-RU"/>
        </w:rPr>
        <w:t xml:space="preserve">а </w:t>
      </w:r>
      <w:r w:rsidRPr="00E71A48">
        <w:rPr>
          <w:sz w:val="24"/>
          <w:szCs w:val="24"/>
          <w:lang w:eastAsia="ru-RU"/>
        </w:rPr>
        <w:t>признан</w:t>
      </w:r>
      <w:r w:rsidR="00EB1E5E" w:rsidRPr="00E71A48">
        <w:rPr>
          <w:sz w:val="24"/>
          <w:szCs w:val="24"/>
          <w:lang w:eastAsia="ru-RU"/>
        </w:rPr>
        <w:t>а</w:t>
      </w:r>
      <w:r w:rsidRPr="00E71A48">
        <w:rPr>
          <w:sz w:val="24"/>
          <w:szCs w:val="24"/>
          <w:lang w:eastAsia="ru-RU"/>
        </w:rPr>
        <w:t xml:space="preserve"> </w:t>
      </w:r>
      <w:r w:rsidR="00EB1E5E" w:rsidRPr="00E71A48">
        <w:rPr>
          <w:sz w:val="24"/>
          <w:szCs w:val="24"/>
          <w:lang w:eastAsia="ru-RU"/>
        </w:rPr>
        <w:t>лучшей</w:t>
      </w:r>
      <w:r w:rsidRPr="00E71A48">
        <w:rPr>
          <w:sz w:val="24"/>
          <w:szCs w:val="24"/>
          <w:lang w:eastAsia="ru-RU"/>
        </w:rPr>
        <w:t>.</w:t>
      </w:r>
      <w:bookmarkStart w:id="177" w:name="__RefNumPara__844_922829174"/>
      <w:bookmarkEnd w:id="171"/>
      <w:bookmarkEnd w:id="17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8" w:name="_Ref303624463"/>
      <w:bookmarkStart w:id="179" w:name="_Ref303711235"/>
      <w:bookmarkStart w:id="180" w:name="_Ref306031829"/>
      <w:bookmarkStart w:id="181" w:name="_Ref306032801"/>
      <w:bookmarkStart w:id="182" w:name="_Ref306124417"/>
      <w:bookmarkStart w:id="183" w:name="_Toc343613559"/>
      <w:r w:rsidRPr="00E71A48">
        <w:rPr>
          <w:szCs w:val="24"/>
        </w:rPr>
        <w:lastRenderedPageBreak/>
        <w:t xml:space="preserve">Образцы основных форм документов, включаемых в </w:t>
      </w:r>
      <w:bookmarkEnd w:id="178"/>
      <w:bookmarkEnd w:id="179"/>
      <w:r w:rsidR="004B5EB3" w:rsidRPr="00E71A48">
        <w:rPr>
          <w:szCs w:val="24"/>
        </w:rPr>
        <w:t>Заявк</w:t>
      </w:r>
      <w:proofErr w:type="gramStart"/>
      <w:r w:rsidRPr="00E71A48">
        <w:rPr>
          <w:szCs w:val="24"/>
        </w:rPr>
        <w:t>у</w:t>
      </w:r>
      <w:bookmarkEnd w:id="180"/>
      <w:bookmarkEnd w:id="181"/>
      <w:bookmarkEnd w:id="182"/>
      <w:r w:rsidR="0052048F" w:rsidRPr="00E71A48">
        <w:rPr>
          <w:b w:val="0"/>
          <w:snapToGrid w:val="0"/>
          <w:kern w:val="0"/>
          <w:szCs w:val="24"/>
          <w:lang w:eastAsia="ru-RU"/>
        </w:rPr>
        <w:t>[</w:t>
      </w:r>
      <w:proofErr w:type="gramEnd"/>
      <w:r w:rsidR="0052048F" w:rsidRPr="00E71A48">
        <w:rPr>
          <w:b w:val="0"/>
          <w:bCs w:val="0"/>
          <w:i/>
          <w:snapToGrid w:val="0"/>
          <w:kern w:val="0"/>
          <w:szCs w:val="24"/>
          <w:shd w:val="clear" w:color="auto" w:fill="FFFF99"/>
          <w:lang w:eastAsia="ru-RU"/>
        </w:rPr>
        <w:t xml:space="preserve">указывается в соответствии с </w:t>
      </w:r>
      <w:r w:rsidR="004E3ED2">
        <w:rPr>
          <w:b w:val="0"/>
          <w:bCs w:val="0"/>
          <w:i/>
          <w:snapToGrid w:val="0"/>
          <w:kern w:val="0"/>
          <w:szCs w:val="24"/>
          <w:shd w:val="clear" w:color="auto" w:fill="FFFF99"/>
          <w:lang w:eastAsia="ru-RU"/>
        </w:rPr>
        <w:t>Приложением № 4 к Стандарту</w:t>
      </w:r>
      <w:r w:rsidR="0052048F" w:rsidRPr="00E71A48">
        <w:rPr>
          <w:b w:val="0"/>
          <w:snapToGrid w:val="0"/>
          <w:kern w:val="0"/>
          <w:szCs w:val="24"/>
          <w:lang w:eastAsia="ru-RU"/>
        </w:rPr>
        <w:t>]</w:t>
      </w:r>
      <w:bookmarkEnd w:id="183"/>
    </w:p>
    <w:p w:rsidR="0052048F" w:rsidRPr="00E71A48" w:rsidRDefault="00717F60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4" w:name="_Ref303668309"/>
      <w:bookmarkStart w:id="185" w:name="_Ref303669529"/>
      <w:bookmarkStart w:id="186" w:name="_Ref306117362"/>
      <w:bookmarkStart w:id="187" w:name="_%2525252525252525252525D0%2525252525252"/>
      <w:bookmarkStart w:id="188" w:name="_Toc343613560"/>
      <w:r w:rsidRPr="00E71A48">
        <w:rPr>
          <w:szCs w:val="24"/>
        </w:rPr>
        <w:lastRenderedPageBreak/>
        <w:t xml:space="preserve">Методика оценки финансовой устойчивости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 запроса предложений</w:t>
      </w:r>
      <w:bookmarkEnd w:id="184"/>
      <w:bookmarkEnd w:id="185"/>
      <w:bookmarkEnd w:id="186"/>
      <w:r w:rsidR="000A6857" w:rsidRPr="00E71A48">
        <w:rPr>
          <w:szCs w:val="24"/>
        </w:rPr>
        <w:t xml:space="preserve"> </w:t>
      </w:r>
      <w:r w:rsidR="0052048F" w:rsidRPr="00E71A48">
        <w:rPr>
          <w:b w:val="0"/>
          <w:snapToGrid w:val="0"/>
          <w:kern w:val="0"/>
          <w:szCs w:val="24"/>
          <w:lang w:eastAsia="ru-RU"/>
        </w:rPr>
        <w:t>[</w:t>
      </w:r>
      <w:r w:rsidR="0052048F" w:rsidRPr="00E71A48">
        <w:rPr>
          <w:b w:val="0"/>
          <w:bCs w:val="0"/>
          <w:i/>
          <w:snapToGrid w:val="0"/>
          <w:kern w:val="0"/>
          <w:szCs w:val="24"/>
          <w:shd w:val="clear" w:color="auto" w:fill="FFFF99"/>
          <w:lang w:eastAsia="ru-RU"/>
        </w:rPr>
        <w:t xml:space="preserve">указывается в соответствии с </w:t>
      </w:r>
      <w:r w:rsidR="004E3ED2">
        <w:rPr>
          <w:b w:val="0"/>
          <w:bCs w:val="0"/>
          <w:i/>
          <w:snapToGrid w:val="0"/>
          <w:kern w:val="0"/>
          <w:szCs w:val="24"/>
          <w:shd w:val="clear" w:color="auto" w:fill="FFFF99"/>
          <w:lang w:eastAsia="ru-RU"/>
        </w:rPr>
        <w:t>Приложением № 4 к Стандарту</w:t>
      </w:r>
      <w:r w:rsidR="0052048F" w:rsidRPr="00E71A48">
        <w:rPr>
          <w:b w:val="0"/>
          <w:snapToGrid w:val="0"/>
          <w:kern w:val="0"/>
          <w:szCs w:val="24"/>
          <w:lang w:eastAsia="ru-RU"/>
        </w:rPr>
        <w:t>]</w:t>
      </w:r>
      <w:bookmarkEnd w:id="5"/>
      <w:bookmarkEnd w:id="172"/>
      <w:bookmarkEnd w:id="187"/>
      <w:bookmarkEnd w:id="188"/>
    </w:p>
    <w:sectPr w:rsidR="0052048F" w:rsidRPr="00E71A48" w:rsidSect="002B0606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F5E" w:rsidRDefault="003F1F5E">
      <w:pPr>
        <w:spacing w:line="240" w:lineRule="auto"/>
      </w:pPr>
      <w:r>
        <w:separator/>
      </w:r>
    </w:p>
  </w:endnote>
  <w:endnote w:type="continuationSeparator" w:id="0">
    <w:p w:rsidR="003F1F5E" w:rsidRDefault="003F1F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>
    <w:pPr>
      <w:widowControl w:val="0"/>
      <w:pBdr>
        <w:bottom w:val="single" w:sz="8" w:space="2" w:color="000000"/>
      </w:pBdr>
      <w:autoSpaceDE w:val="0"/>
      <w:spacing w:line="240" w:lineRule="auto"/>
      <w:jc w:val="center"/>
      <w:rPr>
        <w:sz w:val="18"/>
        <w:szCs w:val="18"/>
      </w:rPr>
    </w:pPr>
    <w:r>
      <w:rPr>
        <w:sz w:val="16"/>
      </w:rPr>
      <w:t>Стр</w:t>
    </w:r>
    <w:r>
      <w:rPr>
        <w:sz w:val="16"/>
        <w:szCs w:val="16"/>
      </w:rPr>
      <w:t>.</w:t>
    </w:r>
    <w:r>
      <w:rPr>
        <w:rStyle w:val="a6"/>
        <w:sz w:val="16"/>
        <w:szCs w:val="16"/>
      </w:rPr>
      <w:fldChar w:fldCharType="begin"/>
    </w:r>
    <w:r>
      <w:rPr>
        <w:rStyle w:val="a6"/>
        <w:sz w:val="16"/>
        <w:szCs w:val="16"/>
      </w:rPr>
      <w:instrText xml:space="preserve"> PAGE </w:instrText>
    </w:r>
    <w:r>
      <w:rPr>
        <w:rStyle w:val="a6"/>
        <w:sz w:val="16"/>
        <w:szCs w:val="16"/>
      </w:rPr>
      <w:fldChar w:fldCharType="separate"/>
    </w:r>
    <w:r w:rsidR="00FB666F">
      <w:rPr>
        <w:rStyle w:val="a6"/>
        <w:noProof/>
        <w:sz w:val="16"/>
        <w:szCs w:val="16"/>
      </w:rPr>
      <w:t>13</w:t>
    </w:r>
    <w:r>
      <w:rPr>
        <w:rStyle w:val="a6"/>
        <w:sz w:val="16"/>
        <w:szCs w:val="16"/>
      </w:rPr>
      <w:fldChar w:fldCharType="end"/>
    </w:r>
  </w:p>
  <w:p w:rsidR="00395BC1" w:rsidRPr="00EE0539" w:rsidRDefault="00395BC1" w:rsidP="00EE0539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одноэтапный </w:t>
    </w:r>
    <w:r>
      <w:rPr>
        <w:sz w:val="18"/>
        <w:szCs w:val="18"/>
        <w:lang w:val="ru-RU"/>
      </w:rPr>
      <w:t xml:space="preserve">запрос предложений </w:t>
    </w:r>
    <w:r>
      <w:rPr>
        <w:sz w:val="18"/>
        <w:szCs w:val="18"/>
      </w:rPr>
      <w:t>с без предварительного квалификационного отбора на право заключения Договора на </w:t>
    </w:r>
    <w:r>
      <w:rPr>
        <w:sz w:val="18"/>
        <w:szCs w:val="18"/>
        <w:lang w:val="ru-RU"/>
      </w:rPr>
      <w:t>выполнение работ/оказание услуг/</w:t>
    </w:r>
    <w:r>
      <w:rPr>
        <w:sz w:val="18"/>
        <w:szCs w:val="18"/>
      </w:rPr>
      <w:t xml:space="preserve"> поставку</w:t>
    </w:r>
    <w:r>
      <w:rPr>
        <w:sz w:val="18"/>
        <w:szCs w:val="18"/>
        <w:lang w:val="ru-RU"/>
      </w:rPr>
      <w:t xml:space="preserve"> товара</w:t>
    </w:r>
    <w:r>
      <w:rPr>
        <w:sz w:val="18"/>
        <w:szCs w:val="18"/>
      </w:rPr>
      <w:t xml:space="preserve"> </w:t>
    </w:r>
    <w:r w:rsidRPr="00EE0539">
      <w:rPr>
        <w:sz w:val="18"/>
        <w:szCs w:val="18"/>
      </w:rPr>
      <w:t>_</w:t>
    </w:r>
    <w:r w:rsidRPr="00EE0539">
      <w:rPr>
        <w:sz w:val="18"/>
        <w:szCs w:val="18"/>
        <w:highlight w:val="yellow"/>
      </w:rPr>
      <w:t>____________________________________________________________________________________________</w:t>
    </w:r>
  </w:p>
  <w:p w:rsidR="00395BC1" w:rsidRPr="00EE0539" w:rsidRDefault="00395BC1" w:rsidP="00EE0539">
    <w:pPr>
      <w:pStyle w:val="aff1"/>
      <w:jc w:val="center"/>
      <w:rPr>
        <w:sz w:val="18"/>
        <w:szCs w:val="18"/>
      </w:rPr>
    </w:pPr>
    <w:r w:rsidRPr="00EE0539">
      <w:rPr>
        <w:sz w:val="18"/>
        <w:szCs w:val="18"/>
      </w:rPr>
      <w:t xml:space="preserve">для нужд </w:t>
    </w:r>
    <w:r w:rsidRPr="00EE0539">
      <w:rPr>
        <w:sz w:val="18"/>
        <w:szCs w:val="18"/>
        <w:highlight w:val="yellow"/>
      </w:rPr>
      <w:t>________________________________________________</w:t>
    </w:r>
  </w:p>
  <w:p w:rsidR="00395BC1" w:rsidRPr="0099627D" w:rsidRDefault="00395BC1" w:rsidP="00EE0539">
    <w:pPr>
      <w:pStyle w:val="1f2"/>
      <w:tabs>
        <w:tab w:val="left" w:pos="9720"/>
        <w:tab w:val="left" w:pos="9900"/>
      </w:tabs>
      <w:ind w:left="142" w:right="-44"/>
      <w:jc w:val="center"/>
      <w:rPr>
        <w:sz w:val="18"/>
        <w:szCs w:val="18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 w:rsidP="00930031">
    <w:pPr>
      <w:widowControl w:val="0"/>
      <w:pBdr>
        <w:bottom w:val="single" w:sz="8" w:space="2" w:color="000000"/>
      </w:pBdr>
      <w:autoSpaceDE w:val="0"/>
      <w:spacing w:line="240" w:lineRule="auto"/>
      <w:jc w:val="center"/>
      <w:rPr>
        <w:sz w:val="18"/>
        <w:szCs w:val="18"/>
      </w:rPr>
    </w:pPr>
    <w:r>
      <w:rPr>
        <w:sz w:val="16"/>
      </w:rPr>
      <w:t>Стр</w:t>
    </w:r>
    <w:r>
      <w:rPr>
        <w:sz w:val="16"/>
        <w:szCs w:val="16"/>
      </w:rPr>
      <w:t>.</w:t>
    </w:r>
    <w:r>
      <w:rPr>
        <w:rStyle w:val="a6"/>
        <w:sz w:val="16"/>
        <w:szCs w:val="16"/>
      </w:rPr>
      <w:fldChar w:fldCharType="begin"/>
    </w:r>
    <w:r>
      <w:rPr>
        <w:rStyle w:val="a6"/>
        <w:sz w:val="16"/>
        <w:szCs w:val="16"/>
      </w:rPr>
      <w:instrText xml:space="preserve"> PAGE </w:instrText>
    </w:r>
    <w:r>
      <w:rPr>
        <w:rStyle w:val="a6"/>
        <w:sz w:val="16"/>
        <w:szCs w:val="16"/>
      </w:rPr>
      <w:fldChar w:fldCharType="separate"/>
    </w:r>
    <w:r w:rsidR="00FB666F">
      <w:rPr>
        <w:rStyle w:val="a6"/>
        <w:noProof/>
        <w:sz w:val="16"/>
        <w:szCs w:val="16"/>
      </w:rPr>
      <w:t>42</w:t>
    </w:r>
    <w:r>
      <w:rPr>
        <w:rStyle w:val="a6"/>
        <w:sz w:val="16"/>
        <w:szCs w:val="16"/>
      </w:rPr>
      <w:fldChar w:fldCharType="end"/>
    </w:r>
  </w:p>
  <w:p w:rsidR="00395BC1" w:rsidRPr="00EE0539" w:rsidRDefault="00395BC1" w:rsidP="00EE0539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одноэтапный </w:t>
    </w:r>
    <w:r>
      <w:rPr>
        <w:sz w:val="18"/>
        <w:szCs w:val="18"/>
        <w:lang w:val="ru-RU"/>
      </w:rPr>
      <w:t xml:space="preserve">запрос предложений </w:t>
    </w:r>
    <w:r>
      <w:rPr>
        <w:sz w:val="18"/>
        <w:szCs w:val="18"/>
      </w:rPr>
      <w:t>с без предварительного квалификационного отбора на право заключения Договора на </w:t>
    </w:r>
    <w:r>
      <w:rPr>
        <w:sz w:val="18"/>
        <w:szCs w:val="18"/>
        <w:lang w:val="ru-RU"/>
      </w:rPr>
      <w:t>выполнение работ/оказание услуг/</w:t>
    </w:r>
    <w:r>
      <w:rPr>
        <w:sz w:val="18"/>
        <w:szCs w:val="18"/>
      </w:rPr>
      <w:t xml:space="preserve"> поставку</w:t>
    </w:r>
    <w:r>
      <w:rPr>
        <w:sz w:val="18"/>
        <w:szCs w:val="18"/>
        <w:lang w:val="ru-RU"/>
      </w:rPr>
      <w:t xml:space="preserve"> товара</w:t>
    </w:r>
    <w:r>
      <w:rPr>
        <w:sz w:val="18"/>
        <w:szCs w:val="18"/>
      </w:rPr>
      <w:t xml:space="preserve"> </w:t>
    </w:r>
    <w:r w:rsidRPr="00EE0539">
      <w:rPr>
        <w:sz w:val="18"/>
        <w:szCs w:val="18"/>
      </w:rPr>
      <w:t>_</w:t>
    </w:r>
    <w:r w:rsidRPr="00EE0539">
      <w:rPr>
        <w:sz w:val="18"/>
        <w:szCs w:val="18"/>
        <w:highlight w:val="yellow"/>
      </w:rPr>
      <w:t>____________________________________________________________________________________________</w:t>
    </w:r>
  </w:p>
  <w:p w:rsidR="00395BC1" w:rsidRPr="00EE0539" w:rsidRDefault="00395BC1" w:rsidP="00EE0539">
    <w:pPr>
      <w:pStyle w:val="aff1"/>
      <w:jc w:val="center"/>
      <w:rPr>
        <w:sz w:val="18"/>
        <w:szCs w:val="18"/>
      </w:rPr>
    </w:pPr>
    <w:r w:rsidRPr="00EE0539">
      <w:rPr>
        <w:sz w:val="18"/>
        <w:szCs w:val="18"/>
      </w:rPr>
      <w:t xml:space="preserve">для нужд </w:t>
    </w:r>
    <w:r w:rsidRPr="00EE0539">
      <w:rPr>
        <w:sz w:val="18"/>
        <w:szCs w:val="18"/>
        <w:highlight w:val="yellow"/>
      </w:rPr>
      <w:t>________________________________________________</w:t>
    </w:r>
  </w:p>
  <w:p w:rsidR="00395BC1" w:rsidRPr="0099627D" w:rsidRDefault="00395BC1" w:rsidP="00EE0539">
    <w:pPr>
      <w:pStyle w:val="1f2"/>
      <w:tabs>
        <w:tab w:val="left" w:pos="9720"/>
        <w:tab w:val="left" w:pos="9900"/>
      </w:tabs>
      <w:ind w:left="142" w:right="-44"/>
      <w:jc w:val="center"/>
      <w:rPr>
        <w:sz w:val="18"/>
        <w:szCs w:val="18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Pr="00FA0376" w:rsidRDefault="00395BC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B666F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395BC1" w:rsidRPr="00EE0539" w:rsidRDefault="00395BC1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одноэтапный </w:t>
    </w:r>
    <w:r>
      <w:rPr>
        <w:sz w:val="18"/>
        <w:szCs w:val="18"/>
        <w:lang w:val="ru-RU"/>
      </w:rPr>
      <w:t xml:space="preserve">запрос предложений </w:t>
    </w:r>
    <w:r>
      <w:rPr>
        <w:sz w:val="18"/>
        <w:szCs w:val="18"/>
      </w:rPr>
      <w:t>с без предварительного квалификационного отбора на право заключения Договора на </w:t>
    </w:r>
    <w:r>
      <w:rPr>
        <w:sz w:val="18"/>
        <w:szCs w:val="18"/>
        <w:lang w:val="ru-RU"/>
      </w:rPr>
      <w:t>выполнение работ/оказание услуг/</w:t>
    </w:r>
    <w:r>
      <w:rPr>
        <w:sz w:val="18"/>
        <w:szCs w:val="18"/>
      </w:rPr>
      <w:t xml:space="preserve"> поставку</w:t>
    </w:r>
    <w:r>
      <w:rPr>
        <w:sz w:val="18"/>
        <w:szCs w:val="18"/>
        <w:lang w:val="ru-RU"/>
      </w:rPr>
      <w:t xml:space="preserve"> товара</w:t>
    </w:r>
    <w:r>
      <w:rPr>
        <w:sz w:val="18"/>
        <w:szCs w:val="18"/>
      </w:rPr>
      <w:t xml:space="preserve"> </w:t>
    </w:r>
    <w:r w:rsidRPr="00EE0539">
      <w:rPr>
        <w:sz w:val="18"/>
        <w:szCs w:val="18"/>
      </w:rPr>
      <w:t>_</w:t>
    </w:r>
    <w:r w:rsidRPr="00EE0539">
      <w:rPr>
        <w:sz w:val="18"/>
        <w:szCs w:val="18"/>
        <w:highlight w:val="yellow"/>
      </w:rPr>
      <w:t>____________________________________________________________________________________________</w:t>
    </w:r>
  </w:p>
  <w:p w:rsidR="00395BC1" w:rsidRPr="00EE0539" w:rsidRDefault="00395BC1">
    <w:pPr>
      <w:pStyle w:val="aff1"/>
      <w:jc w:val="center"/>
      <w:rPr>
        <w:sz w:val="18"/>
        <w:szCs w:val="18"/>
      </w:rPr>
    </w:pPr>
    <w:r w:rsidRPr="00EE0539">
      <w:rPr>
        <w:sz w:val="18"/>
        <w:szCs w:val="18"/>
      </w:rPr>
      <w:t xml:space="preserve">для нужд </w:t>
    </w:r>
    <w:r w:rsidRPr="00EE0539">
      <w:rPr>
        <w:sz w:val="18"/>
        <w:szCs w:val="18"/>
        <w:highlight w:val="yellow"/>
      </w:rPr>
      <w:t>________________________________________________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>
    <w:pPr>
      <w:widowControl w:val="0"/>
      <w:pBdr>
        <w:bottom w:val="single" w:sz="8" w:space="2" w:color="000000"/>
      </w:pBdr>
      <w:autoSpaceDE w:val="0"/>
      <w:spacing w:line="240" w:lineRule="auto"/>
      <w:jc w:val="center"/>
      <w:rPr>
        <w:sz w:val="18"/>
        <w:szCs w:val="18"/>
      </w:rPr>
    </w:pPr>
    <w:r>
      <w:rPr>
        <w:sz w:val="16"/>
      </w:rPr>
      <w:t>Стр</w:t>
    </w:r>
    <w:r>
      <w:rPr>
        <w:sz w:val="16"/>
        <w:szCs w:val="16"/>
      </w:rPr>
      <w:t>.</w:t>
    </w:r>
    <w:r>
      <w:rPr>
        <w:rStyle w:val="a6"/>
        <w:sz w:val="16"/>
        <w:szCs w:val="16"/>
      </w:rPr>
      <w:fldChar w:fldCharType="begin"/>
    </w:r>
    <w:r>
      <w:rPr>
        <w:rStyle w:val="a6"/>
        <w:sz w:val="16"/>
        <w:szCs w:val="16"/>
      </w:rPr>
      <w:instrText xml:space="preserve"> PAGE </w:instrText>
    </w:r>
    <w:r>
      <w:rPr>
        <w:rStyle w:val="a6"/>
        <w:sz w:val="16"/>
        <w:szCs w:val="16"/>
      </w:rPr>
      <w:fldChar w:fldCharType="separate"/>
    </w:r>
    <w:r w:rsidR="00FB666F">
      <w:rPr>
        <w:rStyle w:val="a6"/>
        <w:noProof/>
        <w:sz w:val="16"/>
        <w:szCs w:val="16"/>
      </w:rPr>
      <w:t>9</w:t>
    </w:r>
    <w:r>
      <w:rPr>
        <w:rStyle w:val="a6"/>
        <w:sz w:val="16"/>
        <w:szCs w:val="16"/>
      </w:rPr>
      <w:fldChar w:fldCharType="end"/>
    </w:r>
  </w:p>
  <w:p w:rsidR="00395BC1" w:rsidRDefault="00395BC1">
    <w:pPr>
      <w:pStyle w:val="aff1"/>
      <w:jc w:val="center"/>
      <w:rPr>
        <w:sz w:val="18"/>
        <w:shd w:val="clear" w:color="auto" w:fill="FFFF00"/>
      </w:rPr>
    </w:pPr>
    <w:r>
      <w:rPr>
        <w:sz w:val="18"/>
        <w:szCs w:val="18"/>
      </w:rPr>
      <w:t xml:space="preserve">Открытый одноэтапный запрос предложений без предварительного квалификационного отбора на право заключения Договора на выполнение работ/оказание услуг </w:t>
    </w:r>
    <w:r>
      <w:rPr>
        <w:sz w:val="18"/>
        <w:shd w:val="clear" w:color="auto" w:fill="FFFF00"/>
      </w:rPr>
      <w:t>_____________________________________________________________________________________________</w:t>
    </w:r>
  </w:p>
  <w:p w:rsidR="00395BC1" w:rsidRPr="00FA0376" w:rsidRDefault="00395BC1">
    <w:pPr>
      <w:pStyle w:val="aff1"/>
      <w:jc w:val="center"/>
      <w:rPr>
        <w:sz w:val="18"/>
        <w:szCs w:val="18"/>
        <w:shd w:val="clear" w:color="auto" w:fill="FFFF00"/>
      </w:rPr>
    </w:pPr>
    <w:r w:rsidRPr="00FA0376">
      <w:rPr>
        <w:sz w:val="18"/>
        <w:szCs w:val="18"/>
      </w:rPr>
      <w:t xml:space="preserve">для нужд </w:t>
    </w:r>
    <w:r w:rsidRPr="00FA0376">
      <w:rPr>
        <w:sz w:val="18"/>
        <w:szCs w:val="18"/>
        <w:shd w:val="clear" w:color="auto" w:fill="FFFF00"/>
      </w:rPr>
      <w:t>________________________________________________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>
    <w:pPr>
      <w:widowControl w:val="0"/>
      <w:pBdr>
        <w:bottom w:val="single" w:sz="8" w:space="2" w:color="000000"/>
      </w:pBdr>
      <w:autoSpaceDE w:val="0"/>
      <w:spacing w:line="240" w:lineRule="auto"/>
      <w:jc w:val="center"/>
      <w:rPr>
        <w:sz w:val="18"/>
        <w:szCs w:val="18"/>
      </w:rPr>
    </w:pPr>
    <w:r>
      <w:rPr>
        <w:sz w:val="16"/>
      </w:rPr>
      <w:t>Стр</w:t>
    </w:r>
    <w:r>
      <w:rPr>
        <w:sz w:val="16"/>
        <w:szCs w:val="16"/>
      </w:rPr>
      <w:t>.</w:t>
    </w:r>
    <w:r>
      <w:rPr>
        <w:rStyle w:val="a6"/>
        <w:sz w:val="16"/>
        <w:szCs w:val="16"/>
      </w:rPr>
      <w:fldChar w:fldCharType="begin"/>
    </w:r>
    <w:r>
      <w:rPr>
        <w:rStyle w:val="a6"/>
        <w:sz w:val="16"/>
        <w:szCs w:val="16"/>
      </w:rPr>
      <w:instrText xml:space="preserve"> PAGE </w:instrText>
    </w:r>
    <w:r>
      <w:rPr>
        <w:rStyle w:val="a6"/>
        <w:sz w:val="16"/>
        <w:szCs w:val="16"/>
      </w:rPr>
      <w:fldChar w:fldCharType="separate"/>
    </w:r>
    <w:r w:rsidR="00FB666F">
      <w:rPr>
        <w:rStyle w:val="a6"/>
        <w:noProof/>
        <w:sz w:val="16"/>
        <w:szCs w:val="16"/>
      </w:rPr>
      <w:t>10</w:t>
    </w:r>
    <w:r>
      <w:rPr>
        <w:rStyle w:val="a6"/>
        <w:sz w:val="16"/>
        <w:szCs w:val="16"/>
      </w:rPr>
      <w:fldChar w:fldCharType="end"/>
    </w:r>
  </w:p>
  <w:p w:rsidR="00395BC1" w:rsidRDefault="00395BC1">
    <w:pPr>
      <w:pStyle w:val="aff1"/>
      <w:jc w:val="center"/>
      <w:rPr>
        <w:sz w:val="18"/>
        <w:shd w:val="clear" w:color="auto" w:fill="FFFF00"/>
      </w:rPr>
    </w:pPr>
    <w:r>
      <w:rPr>
        <w:sz w:val="18"/>
        <w:szCs w:val="18"/>
      </w:rPr>
      <w:t xml:space="preserve">Открытый одноэтапный запрос предложений без предварительного квалификационного отбора на право заключения Договора на  поставку </w:t>
    </w:r>
    <w:r>
      <w:rPr>
        <w:sz w:val="18"/>
        <w:szCs w:val="18"/>
        <w:lang w:val="ru-RU"/>
      </w:rPr>
      <w:t xml:space="preserve">товаров/выполнение работ/оказание услуг </w:t>
    </w:r>
    <w:r>
      <w:rPr>
        <w:sz w:val="18"/>
        <w:shd w:val="clear" w:color="auto" w:fill="FFFF00"/>
      </w:rPr>
      <w:t>_____________________________________________________________________________________________</w:t>
    </w:r>
  </w:p>
  <w:p w:rsidR="00395BC1" w:rsidRPr="00F86B89" w:rsidRDefault="00395BC1">
    <w:pPr>
      <w:pStyle w:val="aff1"/>
      <w:jc w:val="center"/>
      <w:rPr>
        <w:sz w:val="18"/>
        <w:szCs w:val="18"/>
        <w:shd w:val="clear" w:color="auto" w:fill="FFFF00"/>
      </w:rPr>
    </w:pPr>
    <w:r w:rsidRPr="00F86B89">
      <w:rPr>
        <w:sz w:val="18"/>
        <w:szCs w:val="18"/>
      </w:rPr>
      <w:t xml:space="preserve">для нужд </w:t>
    </w:r>
    <w:r w:rsidRPr="00F86B89">
      <w:rPr>
        <w:sz w:val="18"/>
        <w:szCs w:val="18"/>
        <w:shd w:val="clear" w:color="auto" w:fill="FFFF00"/>
      </w:rPr>
      <w:t>________________________________________________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F5E" w:rsidRDefault="003F1F5E">
      <w:pPr>
        <w:spacing w:line="240" w:lineRule="auto"/>
      </w:pPr>
      <w:r>
        <w:separator/>
      </w:r>
    </w:p>
  </w:footnote>
  <w:footnote w:type="continuationSeparator" w:id="0">
    <w:p w:rsidR="003F1F5E" w:rsidRDefault="003F1F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Pr="00930031" w:rsidRDefault="00395BC1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C1" w:rsidRDefault="00395B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1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2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4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5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6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77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2">
    <w:nsid w:val="26E97E3B"/>
    <w:multiLevelType w:val="multilevel"/>
    <w:tmpl w:val="EB2806C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8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7">
    <w:nsid w:val="2E510FDE"/>
    <w:multiLevelType w:val="multilevel"/>
    <w:tmpl w:val="F5DA4BB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89">
    <w:nsid w:val="307237F5"/>
    <w:multiLevelType w:val="hybridMultilevel"/>
    <w:tmpl w:val="BD9C9094"/>
    <w:lvl w:ilvl="0" w:tplc="94005AF0">
      <w:start w:val="1"/>
      <w:numFmt w:val="bullet"/>
      <w:lvlText w:val="-"/>
      <w:lvlJc w:val="left"/>
      <w:pPr>
        <w:tabs>
          <w:tab w:val="num" w:pos="1964"/>
        </w:tabs>
        <w:ind w:left="1964" w:hanging="360"/>
      </w:pPr>
      <w:rPr>
        <w:rFonts w:ascii="Times New Roman" w:eastAsia="Times New Roman" w:hAnsi="Times New Roman" w:hint="default"/>
      </w:rPr>
    </w:lvl>
    <w:lvl w:ilvl="1" w:tplc="3CCE0154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Arial (WT)" w:hAnsi="Arial (WT)" w:hint="default"/>
      </w:rPr>
    </w:lvl>
    <w:lvl w:ilvl="2" w:tplc="4DB0EB14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</w:rPr>
    </w:lvl>
    <w:lvl w:ilvl="3" w:tplc="EA6E4582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DC5EA560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Arial (WT)" w:hAnsi="Arial (WT)" w:hint="default"/>
      </w:rPr>
    </w:lvl>
    <w:lvl w:ilvl="5" w:tplc="E3640B26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Symbol" w:hAnsi="Symbol" w:hint="default"/>
      </w:rPr>
    </w:lvl>
    <w:lvl w:ilvl="6" w:tplc="2BD02256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9F948326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Arial (WT)" w:hAnsi="Arial (WT)" w:hint="default"/>
      </w:rPr>
    </w:lvl>
    <w:lvl w:ilvl="8" w:tplc="B4B6458A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</w:rPr>
    </w:lvl>
  </w:abstractNum>
  <w:abstractNum w:abstractNumId="90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1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9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96">
    <w:nsid w:val="416E68C3"/>
    <w:multiLevelType w:val="hybridMultilevel"/>
    <w:tmpl w:val="A0D6DD80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9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0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3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04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05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0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1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1">
    <w:nsid w:val="74E82F1F"/>
    <w:multiLevelType w:val="multilevel"/>
    <w:tmpl w:val="C4A802E6"/>
    <w:lvl w:ilvl="0">
      <w:start w:val="1"/>
      <w:numFmt w:val="russianLower"/>
      <w:lvlText w:val="%1)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112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C116DC1"/>
    <w:multiLevelType w:val="hybridMultilevel"/>
    <w:tmpl w:val="CDD0380C"/>
    <w:lvl w:ilvl="0" w:tplc="1ADA6318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hint="default"/>
      </w:rPr>
    </w:lvl>
    <w:lvl w:ilvl="1" w:tplc="1C6EED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CCB0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E6F0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B09A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A491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2B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6471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4C202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13"/>
  </w:num>
  <w:num w:numId="6">
    <w:abstractNumId w:val="17"/>
  </w:num>
  <w:num w:numId="7">
    <w:abstractNumId w:val="18"/>
  </w:num>
  <w:num w:numId="8">
    <w:abstractNumId w:val="20"/>
  </w:num>
  <w:num w:numId="9">
    <w:abstractNumId w:val="21"/>
  </w:num>
  <w:num w:numId="10">
    <w:abstractNumId w:val="22"/>
  </w:num>
  <w:num w:numId="11">
    <w:abstractNumId w:val="32"/>
  </w:num>
  <w:num w:numId="12">
    <w:abstractNumId w:val="36"/>
  </w:num>
  <w:num w:numId="13">
    <w:abstractNumId w:val="40"/>
  </w:num>
  <w:num w:numId="14">
    <w:abstractNumId w:val="41"/>
  </w:num>
  <w:num w:numId="15">
    <w:abstractNumId w:val="46"/>
  </w:num>
  <w:num w:numId="16">
    <w:abstractNumId w:val="50"/>
  </w:num>
  <w:num w:numId="17">
    <w:abstractNumId w:val="54"/>
  </w:num>
  <w:num w:numId="18">
    <w:abstractNumId w:val="65"/>
  </w:num>
  <w:num w:numId="19">
    <w:abstractNumId w:val="67"/>
  </w:num>
  <w:num w:numId="20">
    <w:abstractNumId w:val="78"/>
  </w:num>
  <w:num w:numId="21">
    <w:abstractNumId w:val="81"/>
  </w:num>
  <w:num w:numId="22">
    <w:abstractNumId w:val="72"/>
  </w:num>
  <w:num w:numId="23">
    <w:abstractNumId w:val="87"/>
  </w:num>
  <w:num w:numId="2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1"/>
  </w:num>
  <w:num w:numId="26">
    <w:abstractNumId w:val="82"/>
  </w:num>
  <w:num w:numId="27">
    <w:abstractNumId w:val="113"/>
  </w:num>
  <w:num w:numId="28">
    <w:abstractNumId w:val="91"/>
  </w:num>
  <w:num w:numId="29">
    <w:abstractNumId w:val="106"/>
  </w:num>
  <w:num w:numId="30">
    <w:abstractNumId w:val="88"/>
  </w:num>
  <w:num w:numId="31">
    <w:abstractNumId w:val="107"/>
  </w:num>
  <w:num w:numId="32">
    <w:abstractNumId w:val="98"/>
  </w:num>
  <w:num w:numId="33">
    <w:abstractNumId w:val="94"/>
  </w:num>
  <w:num w:numId="34">
    <w:abstractNumId w:val="73"/>
  </w:num>
  <w:num w:numId="35">
    <w:abstractNumId w:val="86"/>
  </w:num>
  <w:num w:numId="36">
    <w:abstractNumId w:val="108"/>
  </w:num>
  <w:num w:numId="37">
    <w:abstractNumId w:val="83"/>
  </w:num>
  <w:num w:numId="38">
    <w:abstractNumId w:val="84"/>
  </w:num>
  <w:num w:numId="39">
    <w:abstractNumId w:val="97"/>
  </w:num>
  <w:num w:numId="40">
    <w:abstractNumId w:val="110"/>
  </w:num>
  <w:num w:numId="41">
    <w:abstractNumId w:val="100"/>
  </w:num>
  <w:num w:numId="42">
    <w:abstractNumId w:val="93"/>
  </w:num>
  <w:num w:numId="43">
    <w:abstractNumId w:val="75"/>
  </w:num>
  <w:num w:numId="44">
    <w:abstractNumId w:val="76"/>
  </w:num>
  <w:num w:numId="45">
    <w:abstractNumId w:val="80"/>
  </w:num>
  <w:num w:numId="46">
    <w:abstractNumId w:val="85"/>
  </w:num>
  <w:num w:numId="47">
    <w:abstractNumId w:val="92"/>
  </w:num>
  <w:num w:numId="48">
    <w:abstractNumId w:val="77"/>
  </w:num>
  <w:num w:numId="49">
    <w:abstractNumId w:val="74"/>
  </w:num>
  <w:num w:numId="50">
    <w:abstractNumId w:val="109"/>
  </w:num>
  <w:num w:numId="51">
    <w:abstractNumId w:val="90"/>
  </w:num>
  <w:num w:numId="52">
    <w:abstractNumId w:val="104"/>
  </w:num>
  <w:num w:numId="53">
    <w:abstractNumId w:val="0"/>
  </w:num>
  <w:num w:numId="54">
    <w:abstractNumId w:val="89"/>
  </w:num>
  <w:num w:numId="55">
    <w:abstractNumId w:val="95"/>
  </w:num>
  <w:num w:numId="56">
    <w:abstractNumId w:val="103"/>
  </w:num>
  <w:num w:numId="57">
    <w:abstractNumId w:val="96"/>
  </w:num>
  <w:num w:numId="58">
    <w:abstractNumId w:val="111"/>
  </w:num>
  <w:num w:numId="59">
    <w:abstractNumId w:val="105"/>
  </w:num>
  <w:num w:numId="60">
    <w:abstractNumId w:val="99"/>
  </w:num>
  <w:num w:numId="61">
    <w:abstractNumId w:val="112"/>
  </w:num>
  <w:num w:numId="62">
    <w:abstractNumId w:val="10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EAA"/>
    <w:rsid w:val="00016C74"/>
    <w:rsid w:val="00022797"/>
    <w:rsid w:val="00027446"/>
    <w:rsid w:val="00027C2B"/>
    <w:rsid w:val="00032368"/>
    <w:rsid w:val="000326CF"/>
    <w:rsid w:val="000333D4"/>
    <w:rsid w:val="00033D13"/>
    <w:rsid w:val="00035287"/>
    <w:rsid w:val="000364DC"/>
    <w:rsid w:val="00037B8B"/>
    <w:rsid w:val="00040EC0"/>
    <w:rsid w:val="000417CE"/>
    <w:rsid w:val="000443F3"/>
    <w:rsid w:val="00046356"/>
    <w:rsid w:val="00046691"/>
    <w:rsid w:val="00047253"/>
    <w:rsid w:val="000506A1"/>
    <w:rsid w:val="00055C84"/>
    <w:rsid w:val="0007043F"/>
    <w:rsid w:val="00076D8B"/>
    <w:rsid w:val="00077FB6"/>
    <w:rsid w:val="0009087F"/>
    <w:rsid w:val="00092967"/>
    <w:rsid w:val="00093734"/>
    <w:rsid w:val="00096E9D"/>
    <w:rsid w:val="000A5636"/>
    <w:rsid w:val="000A6857"/>
    <w:rsid w:val="000B19F3"/>
    <w:rsid w:val="000B291A"/>
    <w:rsid w:val="000B2C06"/>
    <w:rsid w:val="000C1107"/>
    <w:rsid w:val="000C14F5"/>
    <w:rsid w:val="000C60B4"/>
    <w:rsid w:val="000D4ABD"/>
    <w:rsid w:val="000D62FB"/>
    <w:rsid w:val="000D67B1"/>
    <w:rsid w:val="000E024A"/>
    <w:rsid w:val="000E2758"/>
    <w:rsid w:val="000E37A8"/>
    <w:rsid w:val="000F0CD3"/>
    <w:rsid w:val="000F1F86"/>
    <w:rsid w:val="00104B1E"/>
    <w:rsid w:val="00111C79"/>
    <w:rsid w:val="001124F8"/>
    <w:rsid w:val="0011547D"/>
    <w:rsid w:val="00123C70"/>
    <w:rsid w:val="0012590A"/>
    <w:rsid w:val="001324A1"/>
    <w:rsid w:val="0013328C"/>
    <w:rsid w:val="00134962"/>
    <w:rsid w:val="001519E9"/>
    <w:rsid w:val="00157A6B"/>
    <w:rsid w:val="0016246B"/>
    <w:rsid w:val="00162A8F"/>
    <w:rsid w:val="00170C72"/>
    <w:rsid w:val="001716DB"/>
    <w:rsid w:val="0018103F"/>
    <w:rsid w:val="00185F8B"/>
    <w:rsid w:val="00192F71"/>
    <w:rsid w:val="00193067"/>
    <w:rsid w:val="001A1D23"/>
    <w:rsid w:val="001A6511"/>
    <w:rsid w:val="001C01F9"/>
    <w:rsid w:val="001C325A"/>
    <w:rsid w:val="001C53D9"/>
    <w:rsid w:val="001E0693"/>
    <w:rsid w:val="001E200B"/>
    <w:rsid w:val="001E3577"/>
    <w:rsid w:val="001E4152"/>
    <w:rsid w:val="001F0956"/>
    <w:rsid w:val="001F15DE"/>
    <w:rsid w:val="001F34BB"/>
    <w:rsid w:val="001F3569"/>
    <w:rsid w:val="001F5A31"/>
    <w:rsid w:val="001F7317"/>
    <w:rsid w:val="00203D2A"/>
    <w:rsid w:val="00205559"/>
    <w:rsid w:val="00206836"/>
    <w:rsid w:val="0021113E"/>
    <w:rsid w:val="002136D6"/>
    <w:rsid w:val="00222B6E"/>
    <w:rsid w:val="0023118A"/>
    <w:rsid w:val="00232E7C"/>
    <w:rsid w:val="00232FD8"/>
    <w:rsid w:val="002350E5"/>
    <w:rsid w:val="00236A91"/>
    <w:rsid w:val="0023759A"/>
    <w:rsid w:val="0023778A"/>
    <w:rsid w:val="00242D62"/>
    <w:rsid w:val="00243AE6"/>
    <w:rsid w:val="00251220"/>
    <w:rsid w:val="00251B75"/>
    <w:rsid w:val="00260F79"/>
    <w:rsid w:val="002652D9"/>
    <w:rsid w:val="00273EB7"/>
    <w:rsid w:val="002762F8"/>
    <w:rsid w:val="002848CF"/>
    <w:rsid w:val="0029211F"/>
    <w:rsid w:val="002946EF"/>
    <w:rsid w:val="00297FA1"/>
    <w:rsid w:val="002A08A6"/>
    <w:rsid w:val="002A0DBC"/>
    <w:rsid w:val="002A5B42"/>
    <w:rsid w:val="002B0606"/>
    <w:rsid w:val="002B456C"/>
    <w:rsid w:val="002B76A5"/>
    <w:rsid w:val="002D41BC"/>
    <w:rsid w:val="002F3EB0"/>
    <w:rsid w:val="003032B6"/>
    <w:rsid w:val="00304CD0"/>
    <w:rsid w:val="0031026C"/>
    <w:rsid w:val="003129D4"/>
    <w:rsid w:val="00312D09"/>
    <w:rsid w:val="00314F66"/>
    <w:rsid w:val="00317667"/>
    <w:rsid w:val="00321E72"/>
    <w:rsid w:val="00322BB8"/>
    <w:rsid w:val="003260D1"/>
    <w:rsid w:val="00330669"/>
    <w:rsid w:val="00334232"/>
    <w:rsid w:val="003345FE"/>
    <w:rsid w:val="003417F7"/>
    <w:rsid w:val="0034341A"/>
    <w:rsid w:val="00344FCF"/>
    <w:rsid w:val="00345CCA"/>
    <w:rsid w:val="00355099"/>
    <w:rsid w:val="0035708A"/>
    <w:rsid w:val="00357BE8"/>
    <w:rsid w:val="00365234"/>
    <w:rsid w:val="0037230F"/>
    <w:rsid w:val="00375A91"/>
    <w:rsid w:val="003832F6"/>
    <w:rsid w:val="00395BC1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3CB6"/>
    <w:rsid w:val="003C4CB7"/>
    <w:rsid w:val="003D3D44"/>
    <w:rsid w:val="003D4D5E"/>
    <w:rsid w:val="003D726B"/>
    <w:rsid w:val="003D7C16"/>
    <w:rsid w:val="003E63F6"/>
    <w:rsid w:val="003F1F5E"/>
    <w:rsid w:val="003F22D7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5D77"/>
    <w:rsid w:val="00416F2A"/>
    <w:rsid w:val="00420F24"/>
    <w:rsid w:val="00421F58"/>
    <w:rsid w:val="0042632C"/>
    <w:rsid w:val="00426B53"/>
    <w:rsid w:val="004360F5"/>
    <w:rsid w:val="004406A6"/>
    <w:rsid w:val="00440928"/>
    <w:rsid w:val="00443E0B"/>
    <w:rsid w:val="00461F58"/>
    <w:rsid w:val="00473053"/>
    <w:rsid w:val="0047380C"/>
    <w:rsid w:val="00473DEB"/>
    <w:rsid w:val="00474F01"/>
    <w:rsid w:val="004753D3"/>
    <w:rsid w:val="0048021C"/>
    <w:rsid w:val="004834EF"/>
    <w:rsid w:val="00485506"/>
    <w:rsid w:val="004925B9"/>
    <w:rsid w:val="00492CA3"/>
    <w:rsid w:val="00496CB3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3ED2"/>
    <w:rsid w:val="004E4D11"/>
    <w:rsid w:val="004E7491"/>
    <w:rsid w:val="004E7EA4"/>
    <w:rsid w:val="004F3DEE"/>
    <w:rsid w:val="004F577B"/>
    <w:rsid w:val="004F5D95"/>
    <w:rsid w:val="004F67C9"/>
    <w:rsid w:val="005031D0"/>
    <w:rsid w:val="0051704E"/>
    <w:rsid w:val="00517D87"/>
    <w:rsid w:val="0052048F"/>
    <w:rsid w:val="00520586"/>
    <w:rsid w:val="0052231C"/>
    <w:rsid w:val="00523C23"/>
    <w:rsid w:val="00524B92"/>
    <w:rsid w:val="005335FE"/>
    <w:rsid w:val="00534967"/>
    <w:rsid w:val="00534DFA"/>
    <w:rsid w:val="00535237"/>
    <w:rsid w:val="00546583"/>
    <w:rsid w:val="00553B6E"/>
    <w:rsid w:val="00556C74"/>
    <w:rsid w:val="005631D9"/>
    <w:rsid w:val="00570124"/>
    <w:rsid w:val="00572EA1"/>
    <w:rsid w:val="00584DFA"/>
    <w:rsid w:val="005878D5"/>
    <w:rsid w:val="00595528"/>
    <w:rsid w:val="00596921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4A00"/>
    <w:rsid w:val="005D7AA7"/>
    <w:rsid w:val="005E12FD"/>
    <w:rsid w:val="005E3DD2"/>
    <w:rsid w:val="005E7B4E"/>
    <w:rsid w:val="005F2732"/>
    <w:rsid w:val="005F2CCE"/>
    <w:rsid w:val="005F3722"/>
    <w:rsid w:val="005F514D"/>
    <w:rsid w:val="005F7167"/>
    <w:rsid w:val="006008A2"/>
    <w:rsid w:val="00603444"/>
    <w:rsid w:val="0060721D"/>
    <w:rsid w:val="00620D7C"/>
    <w:rsid w:val="006318E6"/>
    <w:rsid w:val="00631F54"/>
    <w:rsid w:val="00634B85"/>
    <w:rsid w:val="006353B1"/>
    <w:rsid w:val="006373F6"/>
    <w:rsid w:val="00641C20"/>
    <w:rsid w:val="00643C66"/>
    <w:rsid w:val="0064770F"/>
    <w:rsid w:val="00651B7D"/>
    <w:rsid w:val="00652223"/>
    <w:rsid w:val="006561C2"/>
    <w:rsid w:val="00661C17"/>
    <w:rsid w:val="006625DF"/>
    <w:rsid w:val="0066755B"/>
    <w:rsid w:val="00667DA0"/>
    <w:rsid w:val="0067090F"/>
    <w:rsid w:val="00673C22"/>
    <w:rsid w:val="00684527"/>
    <w:rsid w:val="00685336"/>
    <w:rsid w:val="00685381"/>
    <w:rsid w:val="00696966"/>
    <w:rsid w:val="006B08E2"/>
    <w:rsid w:val="006B3CF3"/>
    <w:rsid w:val="006B43A1"/>
    <w:rsid w:val="006B4939"/>
    <w:rsid w:val="006B7986"/>
    <w:rsid w:val="006C6116"/>
    <w:rsid w:val="006C6F82"/>
    <w:rsid w:val="006F457F"/>
    <w:rsid w:val="006F5FD5"/>
    <w:rsid w:val="0070025A"/>
    <w:rsid w:val="007011E2"/>
    <w:rsid w:val="007044CB"/>
    <w:rsid w:val="00705286"/>
    <w:rsid w:val="00711BC4"/>
    <w:rsid w:val="00717F60"/>
    <w:rsid w:val="00725F9C"/>
    <w:rsid w:val="00726465"/>
    <w:rsid w:val="00726DAC"/>
    <w:rsid w:val="007321D4"/>
    <w:rsid w:val="00751AF7"/>
    <w:rsid w:val="0075787E"/>
    <w:rsid w:val="00761011"/>
    <w:rsid w:val="007628EE"/>
    <w:rsid w:val="00766900"/>
    <w:rsid w:val="00771E29"/>
    <w:rsid w:val="007773F3"/>
    <w:rsid w:val="00777ABE"/>
    <w:rsid w:val="00777E5B"/>
    <w:rsid w:val="00781AF1"/>
    <w:rsid w:val="00783ABE"/>
    <w:rsid w:val="0078409D"/>
    <w:rsid w:val="00785555"/>
    <w:rsid w:val="00786C63"/>
    <w:rsid w:val="00790920"/>
    <w:rsid w:val="007A0938"/>
    <w:rsid w:val="007A439E"/>
    <w:rsid w:val="007A5BD1"/>
    <w:rsid w:val="007A681C"/>
    <w:rsid w:val="007A6BF1"/>
    <w:rsid w:val="007A7CFF"/>
    <w:rsid w:val="007C18F1"/>
    <w:rsid w:val="007D07A7"/>
    <w:rsid w:val="007D0EA7"/>
    <w:rsid w:val="007E216D"/>
    <w:rsid w:val="007E4290"/>
    <w:rsid w:val="007E756B"/>
    <w:rsid w:val="007F3FB7"/>
    <w:rsid w:val="007F7125"/>
    <w:rsid w:val="0080108A"/>
    <w:rsid w:val="00804801"/>
    <w:rsid w:val="00845803"/>
    <w:rsid w:val="00847BAA"/>
    <w:rsid w:val="008515B6"/>
    <w:rsid w:val="00855B41"/>
    <w:rsid w:val="00857518"/>
    <w:rsid w:val="00861499"/>
    <w:rsid w:val="00864850"/>
    <w:rsid w:val="0087274F"/>
    <w:rsid w:val="0087407B"/>
    <w:rsid w:val="008749DE"/>
    <w:rsid w:val="008843D2"/>
    <w:rsid w:val="0088633C"/>
    <w:rsid w:val="00886684"/>
    <w:rsid w:val="008907A8"/>
    <w:rsid w:val="00890D00"/>
    <w:rsid w:val="0089163E"/>
    <w:rsid w:val="00892301"/>
    <w:rsid w:val="008A2F24"/>
    <w:rsid w:val="008A38B3"/>
    <w:rsid w:val="008A61E3"/>
    <w:rsid w:val="008B09A4"/>
    <w:rsid w:val="008B0CEB"/>
    <w:rsid w:val="008B15FF"/>
    <w:rsid w:val="008B3329"/>
    <w:rsid w:val="008B3DF0"/>
    <w:rsid w:val="008B5C43"/>
    <w:rsid w:val="008C0FB2"/>
    <w:rsid w:val="008C1016"/>
    <w:rsid w:val="008C5B09"/>
    <w:rsid w:val="008C6979"/>
    <w:rsid w:val="008C7536"/>
    <w:rsid w:val="008D121B"/>
    <w:rsid w:val="008D3021"/>
    <w:rsid w:val="008D6280"/>
    <w:rsid w:val="008E6130"/>
    <w:rsid w:val="008E6AA9"/>
    <w:rsid w:val="008F389C"/>
    <w:rsid w:val="008F7BD0"/>
    <w:rsid w:val="00900494"/>
    <w:rsid w:val="009027A3"/>
    <w:rsid w:val="0090331E"/>
    <w:rsid w:val="00905DFC"/>
    <w:rsid w:val="009108F5"/>
    <w:rsid w:val="0091430E"/>
    <w:rsid w:val="009268AD"/>
    <w:rsid w:val="009270B7"/>
    <w:rsid w:val="00930031"/>
    <w:rsid w:val="00932C0A"/>
    <w:rsid w:val="00936252"/>
    <w:rsid w:val="009411D6"/>
    <w:rsid w:val="00945E91"/>
    <w:rsid w:val="00962A7A"/>
    <w:rsid w:val="00963295"/>
    <w:rsid w:val="00965F6F"/>
    <w:rsid w:val="00972AAA"/>
    <w:rsid w:val="009820FB"/>
    <w:rsid w:val="00983F8A"/>
    <w:rsid w:val="0098480C"/>
    <w:rsid w:val="0098672B"/>
    <w:rsid w:val="0099066F"/>
    <w:rsid w:val="00992089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C08E6"/>
    <w:rsid w:val="009C744E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A79"/>
    <w:rsid w:val="00A2572E"/>
    <w:rsid w:val="00A33B7C"/>
    <w:rsid w:val="00A4059F"/>
    <w:rsid w:val="00A40714"/>
    <w:rsid w:val="00A40BDF"/>
    <w:rsid w:val="00A41B88"/>
    <w:rsid w:val="00A5705A"/>
    <w:rsid w:val="00A639E3"/>
    <w:rsid w:val="00A72612"/>
    <w:rsid w:val="00A73BFA"/>
    <w:rsid w:val="00A773C9"/>
    <w:rsid w:val="00A805FF"/>
    <w:rsid w:val="00A900CC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6158"/>
    <w:rsid w:val="00AF70A9"/>
    <w:rsid w:val="00B012FE"/>
    <w:rsid w:val="00B01A77"/>
    <w:rsid w:val="00B033E2"/>
    <w:rsid w:val="00B068E7"/>
    <w:rsid w:val="00B22B2F"/>
    <w:rsid w:val="00B24E19"/>
    <w:rsid w:val="00B26A26"/>
    <w:rsid w:val="00B27CCD"/>
    <w:rsid w:val="00B32859"/>
    <w:rsid w:val="00B37046"/>
    <w:rsid w:val="00B42DA0"/>
    <w:rsid w:val="00B47890"/>
    <w:rsid w:val="00B5307E"/>
    <w:rsid w:val="00B5344A"/>
    <w:rsid w:val="00B56312"/>
    <w:rsid w:val="00B91F40"/>
    <w:rsid w:val="00B924FC"/>
    <w:rsid w:val="00B93617"/>
    <w:rsid w:val="00BA5DEA"/>
    <w:rsid w:val="00BA7D87"/>
    <w:rsid w:val="00BB0961"/>
    <w:rsid w:val="00BB6F06"/>
    <w:rsid w:val="00BC2E05"/>
    <w:rsid w:val="00BC3DAC"/>
    <w:rsid w:val="00BD05FA"/>
    <w:rsid w:val="00BD2FD1"/>
    <w:rsid w:val="00BD5A0D"/>
    <w:rsid w:val="00BD6D03"/>
    <w:rsid w:val="00BD7161"/>
    <w:rsid w:val="00BD7AD3"/>
    <w:rsid w:val="00BE2DFB"/>
    <w:rsid w:val="00BE3CE1"/>
    <w:rsid w:val="00BE62BA"/>
    <w:rsid w:val="00BE6319"/>
    <w:rsid w:val="00BE6AD1"/>
    <w:rsid w:val="00BE7342"/>
    <w:rsid w:val="00BE7D79"/>
    <w:rsid w:val="00BF4CA0"/>
    <w:rsid w:val="00C00B95"/>
    <w:rsid w:val="00C04FF9"/>
    <w:rsid w:val="00C05396"/>
    <w:rsid w:val="00C05EF6"/>
    <w:rsid w:val="00C12145"/>
    <w:rsid w:val="00C12B9A"/>
    <w:rsid w:val="00C21FA7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609A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A2539"/>
    <w:rsid w:val="00CA64E5"/>
    <w:rsid w:val="00CA7861"/>
    <w:rsid w:val="00CB6141"/>
    <w:rsid w:val="00CC3810"/>
    <w:rsid w:val="00CC4C3A"/>
    <w:rsid w:val="00CC6D7C"/>
    <w:rsid w:val="00CD0A76"/>
    <w:rsid w:val="00CD4105"/>
    <w:rsid w:val="00CD50EF"/>
    <w:rsid w:val="00CE3C78"/>
    <w:rsid w:val="00CF3523"/>
    <w:rsid w:val="00CF531D"/>
    <w:rsid w:val="00CF6A0E"/>
    <w:rsid w:val="00D0215E"/>
    <w:rsid w:val="00D05065"/>
    <w:rsid w:val="00D139C3"/>
    <w:rsid w:val="00D168A4"/>
    <w:rsid w:val="00D20928"/>
    <w:rsid w:val="00D2154A"/>
    <w:rsid w:val="00D273DE"/>
    <w:rsid w:val="00D34C63"/>
    <w:rsid w:val="00D36977"/>
    <w:rsid w:val="00D421AA"/>
    <w:rsid w:val="00D51A0B"/>
    <w:rsid w:val="00D536DC"/>
    <w:rsid w:val="00D5461D"/>
    <w:rsid w:val="00D560EA"/>
    <w:rsid w:val="00D562AE"/>
    <w:rsid w:val="00D60982"/>
    <w:rsid w:val="00D63966"/>
    <w:rsid w:val="00D642DF"/>
    <w:rsid w:val="00D663E3"/>
    <w:rsid w:val="00D77DCB"/>
    <w:rsid w:val="00D82D37"/>
    <w:rsid w:val="00D84AC7"/>
    <w:rsid w:val="00D92448"/>
    <w:rsid w:val="00DA4ADE"/>
    <w:rsid w:val="00DA5A22"/>
    <w:rsid w:val="00DA5FAE"/>
    <w:rsid w:val="00DB109A"/>
    <w:rsid w:val="00DB3F27"/>
    <w:rsid w:val="00DC0DB5"/>
    <w:rsid w:val="00DC141A"/>
    <w:rsid w:val="00DC15DC"/>
    <w:rsid w:val="00DC2470"/>
    <w:rsid w:val="00DE2870"/>
    <w:rsid w:val="00DE4CCA"/>
    <w:rsid w:val="00DE5F20"/>
    <w:rsid w:val="00DF3778"/>
    <w:rsid w:val="00DF639D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30916"/>
    <w:rsid w:val="00E30B66"/>
    <w:rsid w:val="00E328F2"/>
    <w:rsid w:val="00E33F4F"/>
    <w:rsid w:val="00E35BB7"/>
    <w:rsid w:val="00E35E44"/>
    <w:rsid w:val="00E420A2"/>
    <w:rsid w:val="00E44300"/>
    <w:rsid w:val="00E45FB8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B1E5E"/>
    <w:rsid w:val="00EB5268"/>
    <w:rsid w:val="00EC2E49"/>
    <w:rsid w:val="00EC73BD"/>
    <w:rsid w:val="00ED01BF"/>
    <w:rsid w:val="00ED30BB"/>
    <w:rsid w:val="00ED5414"/>
    <w:rsid w:val="00ED6E97"/>
    <w:rsid w:val="00EE0539"/>
    <w:rsid w:val="00EE2EFB"/>
    <w:rsid w:val="00EF05C8"/>
    <w:rsid w:val="00EF1559"/>
    <w:rsid w:val="00EF5BD1"/>
    <w:rsid w:val="00EF675E"/>
    <w:rsid w:val="00F00D29"/>
    <w:rsid w:val="00F030B1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34AFC"/>
    <w:rsid w:val="00F40058"/>
    <w:rsid w:val="00F42D9E"/>
    <w:rsid w:val="00F4488D"/>
    <w:rsid w:val="00F44B29"/>
    <w:rsid w:val="00F50823"/>
    <w:rsid w:val="00F5198B"/>
    <w:rsid w:val="00F62C5C"/>
    <w:rsid w:val="00F76429"/>
    <w:rsid w:val="00F76FAB"/>
    <w:rsid w:val="00F80910"/>
    <w:rsid w:val="00F81E4D"/>
    <w:rsid w:val="00F82FF8"/>
    <w:rsid w:val="00F85A96"/>
    <w:rsid w:val="00F85CCF"/>
    <w:rsid w:val="00F86B89"/>
    <w:rsid w:val="00F92373"/>
    <w:rsid w:val="00F974F9"/>
    <w:rsid w:val="00FA0376"/>
    <w:rsid w:val="00FA2656"/>
    <w:rsid w:val="00FB1839"/>
    <w:rsid w:val="00FB34FA"/>
    <w:rsid w:val="00FB666F"/>
    <w:rsid w:val="00FB7C04"/>
    <w:rsid w:val="00FC1D5F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D3EBC"/>
  </w:style>
  <w:style w:type="character" w:customStyle="1" w:styleId="DocumentHeader1">
    <w:name w:val="Document Header1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0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2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uiPriority w:val="99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3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4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5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6">
    <w:name w:val="Гиперссылка1"/>
    <w:rsid w:val="00AD3EBC"/>
    <w:rPr>
      <w:color w:val="0000FF"/>
      <w:u w:val="single"/>
    </w:rPr>
  </w:style>
  <w:style w:type="character" w:customStyle="1" w:styleId="17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8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9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a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b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uiPriority w:val="99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uiPriority w:val="99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c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uiPriority w:val="99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d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e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rsid w:val="00AD3EBC"/>
    <w:pPr>
      <w:numPr>
        <w:numId w:val="10"/>
      </w:numPr>
      <w:tabs>
        <w:tab w:val="left" w:pos="1134"/>
      </w:tabs>
    </w:p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uiPriority w:val="99"/>
    <w:rsid w:val="00AD3EBC"/>
    <w:pPr>
      <w:numPr>
        <w:numId w:val="6"/>
      </w:numPr>
    </w:pPr>
  </w:style>
  <w:style w:type="paragraph" w:customStyle="1" w:styleId="1f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0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1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7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2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3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paragraph" w:customStyle="1" w:styleId="affc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d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e">
    <w:name w:val="footnote text"/>
    <w:basedOn w:val="a2"/>
    <w:rsid w:val="00AD3EBC"/>
    <w:pPr>
      <w:spacing w:line="240" w:lineRule="auto"/>
    </w:pPr>
    <w:rPr>
      <w:sz w:val="20"/>
    </w:rPr>
  </w:style>
  <w:style w:type="paragraph" w:customStyle="1" w:styleId="1f4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5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0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1f6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1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2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3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4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5">
    <w:name w:val="Главы"/>
    <w:basedOn w:val="afff4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6">
    <w:name w:val="Служебный"/>
    <w:basedOn w:val="afff5"/>
    <w:rsid w:val="00AD3EBC"/>
    <w:rPr>
      <w:bCs/>
    </w:rPr>
  </w:style>
  <w:style w:type="paragraph" w:customStyle="1" w:styleId="1f7">
    <w:name w:val="Текст примечания1"/>
    <w:basedOn w:val="a2"/>
    <w:rsid w:val="00AD3EBC"/>
    <w:rPr>
      <w:sz w:val="20"/>
    </w:rPr>
  </w:style>
  <w:style w:type="paragraph" w:styleId="afff7">
    <w:name w:val="annotation subject"/>
    <w:basedOn w:val="1f7"/>
    <w:next w:val="1f7"/>
    <w:rsid w:val="00AD3EBC"/>
    <w:rPr>
      <w:b/>
      <w:bCs w:val="0"/>
    </w:rPr>
  </w:style>
  <w:style w:type="paragraph" w:customStyle="1" w:styleId="afff8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9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uiPriority w:val="99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a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e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8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b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8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c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9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d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0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e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9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0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a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1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2">
    <w:name w:val="Маркирование"/>
    <w:basedOn w:val="1f5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3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4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5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6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7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8">
    <w:name w:val="буквы"/>
    <w:basedOn w:val="a2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9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a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b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c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d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e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b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a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0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1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2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3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b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4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5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6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7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8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c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d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e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c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9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a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b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c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d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0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d">
    <w:name w:val="List Paragraph"/>
    <w:basedOn w:val="a2"/>
    <w:qFormat/>
    <w:rsid w:val="00AD3EBC"/>
    <w:pPr>
      <w:ind w:left="708"/>
    </w:pPr>
    <w:rPr>
      <w:bCs w:val="0"/>
    </w:rPr>
  </w:style>
  <w:style w:type="paragraph" w:customStyle="1" w:styleId="afffffe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7"/>
    <w:next w:val="1f7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0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b"/>
    <w:rsid w:val="00AD3EBC"/>
    <w:pPr>
      <w:tabs>
        <w:tab w:val="right" w:leader="dot" w:pos="7091"/>
      </w:tabs>
      <w:ind w:left="2547" w:firstLine="0"/>
    </w:pPr>
  </w:style>
  <w:style w:type="paragraph" w:customStyle="1" w:styleId="affffff1">
    <w:name w:val="Содержимое таблицы"/>
    <w:basedOn w:val="a2"/>
    <w:rsid w:val="00AD3EBC"/>
    <w:pPr>
      <w:suppressLineNumbers/>
    </w:pPr>
  </w:style>
  <w:style w:type="paragraph" w:customStyle="1" w:styleId="affffff2">
    <w:name w:val="Заголовок таблицы"/>
    <w:basedOn w:val="affffff1"/>
    <w:rsid w:val="00AD3EBC"/>
    <w:pPr>
      <w:jc w:val="center"/>
    </w:pPr>
    <w:rPr>
      <w:b/>
    </w:rPr>
  </w:style>
  <w:style w:type="paragraph" w:styleId="affffff3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4">
    <w:name w:val="Document Map"/>
    <w:basedOn w:val="a2"/>
    <w:link w:val="affffff5"/>
    <w:uiPriority w:val="99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5">
    <w:name w:val="Схема документа Знак"/>
    <w:link w:val="affffff4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6">
    <w:name w:val="annotation reference"/>
    <w:uiPriority w:val="99"/>
    <w:unhideWhenUsed/>
    <w:rsid w:val="005B75A6"/>
    <w:rPr>
      <w:sz w:val="16"/>
      <w:szCs w:val="16"/>
    </w:rPr>
  </w:style>
  <w:style w:type="paragraph" w:styleId="affffff7">
    <w:name w:val="annotation text"/>
    <w:basedOn w:val="a2"/>
    <w:link w:val="affffff8"/>
    <w:uiPriority w:val="99"/>
    <w:unhideWhenUsed/>
    <w:rsid w:val="005B75A6"/>
    <w:rPr>
      <w:sz w:val="20"/>
      <w:szCs w:val="20"/>
      <w:lang w:val="x-none"/>
    </w:rPr>
  </w:style>
  <w:style w:type="character" w:customStyle="1" w:styleId="affffff8">
    <w:name w:val="Текст примечания Знак"/>
    <w:link w:val="affffff7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iPriority w:val="99"/>
    <w:semiHidden/>
    <w:unhideWhenUsed/>
    <w:rsid w:val="00A40714"/>
    <w:pPr>
      <w:numPr>
        <w:numId w:val="53"/>
      </w:numPr>
      <w:contextualSpacing/>
    </w:pPr>
  </w:style>
  <w:style w:type="paragraph" w:styleId="36">
    <w:name w:val="Body Text 3"/>
    <w:basedOn w:val="a2"/>
    <w:link w:val="37"/>
    <w:uiPriority w:val="99"/>
    <w:semiHidden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e">
    <w:name w:val="Body Text 2"/>
    <w:basedOn w:val="a2"/>
    <w:link w:val="2f"/>
    <w:uiPriority w:val="99"/>
    <w:semiHidden/>
    <w:unhideWhenUsed/>
    <w:rsid w:val="00E539E3"/>
    <w:pPr>
      <w:spacing w:after="120" w:line="480" w:lineRule="auto"/>
    </w:pPr>
    <w:rPr>
      <w:lang w:val="x-none"/>
    </w:rPr>
  </w:style>
  <w:style w:type="character" w:customStyle="1" w:styleId="2f">
    <w:name w:val="Основной текст 2 Знак"/>
    <w:link w:val="2e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iPriority w:val="99"/>
    <w:semiHidden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uiPriority w:val="99"/>
    <w:semiHidden/>
    <w:rsid w:val="00E539E3"/>
    <w:rPr>
      <w:bCs/>
      <w:sz w:val="16"/>
      <w:szCs w:val="16"/>
      <w:lang w:eastAsia="ar-SA"/>
    </w:rPr>
  </w:style>
  <w:style w:type="paragraph" w:styleId="affffff9">
    <w:name w:val="Block Text"/>
    <w:basedOn w:val="a2"/>
    <w:uiPriority w:val="99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character" w:styleId="affffffa">
    <w:name w:val="Subtle Emphasis"/>
    <w:uiPriority w:val="19"/>
    <w:qFormat/>
    <w:rsid w:val="009F03AB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D3EBC"/>
  </w:style>
  <w:style w:type="character" w:customStyle="1" w:styleId="DocumentHeader1">
    <w:name w:val="Document Header1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0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2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uiPriority w:val="99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3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4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5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6">
    <w:name w:val="Гиперссылка1"/>
    <w:rsid w:val="00AD3EBC"/>
    <w:rPr>
      <w:color w:val="0000FF"/>
      <w:u w:val="single"/>
    </w:rPr>
  </w:style>
  <w:style w:type="character" w:customStyle="1" w:styleId="17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8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9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a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b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uiPriority w:val="99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uiPriority w:val="99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c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uiPriority w:val="99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d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e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rsid w:val="00AD3EBC"/>
    <w:pPr>
      <w:numPr>
        <w:numId w:val="10"/>
      </w:numPr>
      <w:tabs>
        <w:tab w:val="left" w:pos="1134"/>
      </w:tabs>
    </w:p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uiPriority w:val="99"/>
    <w:rsid w:val="00AD3EBC"/>
    <w:pPr>
      <w:numPr>
        <w:numId w:val="6"/>
      </w:numPr>
    </w:pPr>
  </w:style>
  <w:style w:type="paragraph" w:customStyle="1" w:styleId="1f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0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1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7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2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3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paragraph" w:customStyle="1" w:styleId="affc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d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e">
    <w:name w:val="footnote text"/>
    <w:basedOn w:val="a2"/>
    <w:rsid w:val="00AD3EBC"/>
    <w:pPr>
      <w:spacing w:line="240" w:lineRule="auto"/>
    </w:pPr>
    <w:rPr>
      <w:sz w:val="20"/>
    </w:rPr>
  </w:style>
  <w:style w:type="paragraph" w:customStyle="1" w:styleId="1f4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5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0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1f6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1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2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3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4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5">
    <w:name w:val="Главы"/>
    <w:basedOn w:val="afff4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6">
    <w:name w:val="Служебный"/>
    <w:basedOn w:val="afff5"/>
    <w:rsid w:val="00AD3EBC"/>
    <w:rPr>
      <w:bCs/>
    </w:rPr>
  </w:style>
  <w:style w:type="paragraph" w:customStyle="1" w:styleId="1f7">
    <w:name w:val="Текст примечания1"/>
    <w:basedOn w:val="a2"/>
    <w:rsid w:val="00AD3EBC"/>
    <w:rPr>
      <w:sz w:val="20"/>
    </w:rPr>
  </w:style>
  <w:style w:type="paragraph" w:styleId="afff7">
    <w:name w:val="annotation subject"/>
    <w:basedOn w:val="1f7"/>
    <w:next w:val="1f7"/>
    <w:rsid w:val="00AD3EBC"/>
    <w:rPr>
      <w:b/>
      <w:bCs w:val="0"/>
    </w:rPr>
  </w:style>
  <w:style w:type="paragraph" w:customStyle="1" w:styleId="afff8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9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uiPriority w:val="99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a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e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8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b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8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c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9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d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0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e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9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0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a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1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2">
    <w:name w:val="Маркирование"/>
    <w:basedOn w:val="1f5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3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4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5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6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7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8">
    <w:name w:val="буквы"/>
    <w:basedOn w:val="a2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9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a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b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c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d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e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b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a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0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1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2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3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b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4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5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6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7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8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c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d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e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c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9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a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b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c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d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0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d">
    <w:name w:val="List Paragraph"/>
    <w:basedOn w:val="a2"/>
    <w:qFormat/>
    <w:rsid w:val="00AD3EBC"/>
    <w:pPr>
      <w:ind w:left="708"/>
    </w:pPr>
    <w:rPr>
      <w:bCs w:val="0"/>
    </w:rPr>
  </w:style>
  <w:style w:type="paragraph" w:customStyle="1" w:styleId="afffffe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7"/>
    <w:next w:val="1f7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0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b"/>
    <w:rsid w:val="00AD3EBC"/>
    <w:pPr>
      <w:tabs>
        <w:tab w:val="right" w:leader="dot" w:pos="7091"/>
      </w:tabs>
      <w:ind w:left="2547" w:firstLine="0"/>
    </w:pPr>
  </w:style>
  <w:style w:type="paragraph" w:customStyle="1" w:styleId="affffff1">
    <w:name w:val="Содержимое таблицы"/>
    <w:basedOn w:val="a2"/>
    <w:rsid w:val="00AD3EBC"/>
    <w:pPr>
      <w:suppressLineNumbers/>
    </w:pPr>
  </w:style>
  <w:style w:type="paragraph" w:customStyle="1" w:styleId="affffff2">
    <w:name w:val="Заголовок таблицы"/>
    <w:basedOn w:val="affffff1"/>
    <w:rsid w:val="00AD3EBC"/>
    <w:pPr>
      <w:jc w:val="center"/>
    </w:pPr>
    <w:rPr>
      <w:b/>
    </w:rPr>
  </w:style>
  <w:style w:type="paragraph" w:styleId="affffff3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4">
    <w:name w:val="Document Map"/>
    <w:basedOn w:val="a2"/>
    <w:link w:val="affffff5"/>
    <w:uiPriority w:val="99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5">
    <w:name w:val="Схема документа Знак"/>
    <w:link w:val="affffff4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6">
    <w:name w:val="annotation reference"/>
    <w:uiPriority w:val="99"/>
    <w:unhideWhenUsed/>
    <w:rsid w:val="005B75A6"/>
    <w:rPr>
      <w:sz w:val="16"/>
      <w:szCs w:val="16"/>
    </w:rPr>
  </w:style>
  <w:style w:type="paragraph" w:styleId="affffff7">
    <w:name w:val="annotation text"/>
    <w:basedOn w:val="a2"/>
    <w:link w:val="affffff8"/>
    <w:uiPriority w:val="99"/>
    <w:unhideWhenUsed/>
    <w:rsid w:val="005B75A6"/>
    <w:rPr>
      <w:sz w:val="20"/>
      <w:szCs w:val="20"/>
      <w:lang w:val="x-none"/>
    </w:rPr>
  </w:style>
  <w:style w:type="character" w:customStyle="1" w:styleId="affffff8">
    <w:name w:val="Текст примечания Знак"/>
    <w:link w:val="affffff7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iPriority w:val="99"/>
    <w:semiHidden/>
    <w:unhideWhenUsed/>
    <w:rsid w:val="00A40714"/>
    <w:pPr>
      <w:numPr>
        <w:numId w:val="53"/>
      </w:numPr>
      <w:contextualSpacing/>
    </w:pPr>
  </w:style>
  <w:style w:type="paragraph" w:styleId="36">
    <w:name w:val="Body Text 3"/>
    <w:basedOn w:val="a2"/>
    <w:link w:val="37"/>
    <w:uiPriority w:val="99"/>
    <w:semiHidden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e">
    <w:name w:val="Body Text 2"/>
    <w:basedOn w:val="a2"/>
    <w:link w:val="2f"/>
    <w:uiPriority w:val="99"/>
    <w:semiHidden/>
    <w:unhideWhenUsed/>
    <w:rsid w:val="00E539E3"/>
    <w:pPr>
      <w:spacing w:after="120" w:line="480" w:lineRule="auto"/>
    </w:pPr>
    <w:rPr>
      <w:lang w:val="x-none"/>
    </w:rPr>
  </w:style>
  <w:style w:type="character" w:customStyle="1" w:styleId="2f">
    <w:name w:val="Основной текст 2 Знак"/>
    <w:link w:val="2e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iPriority w:val="99"/>
    <w:semiHidden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uiPriority w:val="99"/>
    <w:semiHidden/>
    <w:rsid w:val="00E539E3"/>
    <w:rPr>
      <w:bCs/>
      <w:sz w:val="16"/>
      <w:szCs w:val="16"/>
      <w:lang w:eastAsia="ar-SA"/>
    </w:rPr>
  </w:style>
  <w:style w:type="paragraph" w:styleId="affffff9">
    <w:name w:val="Block Text"/>
    <w:basedOn w:val="a2"/>
    <w:uiPriority w:val="99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character" w:styleId="affffffa">
    <w:name w:val="Subtle Emphasis"/>
    <w:uiPriority w:val="19"/>
    <w:qFormat/>
    <w:rsid w:val="009F03AB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zakupki.gov.ru" TargetMode="Externa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15279</Words>
  <Characters>87093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102168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Кириленко И.В.</cp:lastModifiedBy>
  <cp:revision>6</cp:revision>
  <cp:lastPrinted>2014-12-02T14:09:00Z</cp:lastPrinted>
  <dcterms:created xsi:type="dcterms:W3CDTF">2014-12-02T14:09:00Z</dcterms:created>
  <dcterms:modified xsi:type="dcterms:W3CDTF">2015-07-31T07:51:00Z</dcterms:modified>
</cp:coreProperties>
</file>